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E8BD45" w14:textId="77777777"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14:paraId="6AB1DFAC" w14:textId="77777777"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 xml:space="preserve">ve znění pozdějších předpisů (dále jen </w:t>
      </w:r>
      <w:r w:rsidR="00C86220">
        <w:rPr>
          <w:rFonts w:ascii="Arial" w:hAnsi="Arial" w:cs="Arial"/>
          <w:sz w:val="22"/>
          <w:szCs w:val="22"/>
        </w:rPr>
        <w:t>„</w:t>
      </w:r>
      <w:r w:rsidR="00BB2898">
        <w:rPr>
          <w:rFonts w:ascii="Arial" w:hAnsi="Arial" w:cs="Arial"/>
          <w:sz w:val="22"/>
          <w:szCs w:val="22"/>
        </w:rPr>
        <w:t>občanský zákoník</w:t>
      </w:r>
      <w:r w:rsidR="00C86220">
        <w:rPr>
          <w:rFonts w:ascii="Arial" w:hAnsi="Arial" w:cs="Arial"/>
          <w:sz w:val="22"/>
          <w:szCs w:val="22"/>
        </w:rPr>
        <w:t>“</w:t>
      </w:r>
      <w:r w:rsidR="00BB2898">
        <w:rPr>
          <w:rFonts w:ascii="Arial" w:hAnsi="Arial" w:cs="Arial"/>
          <w:sz w:val="22"/>
          <w:szCs w:val="22"/>
        </w:rPr>
        <w:t>)</w:t>
      </w:r>
    </w:p>
    <w:p w14:paraId="44DEC0FF" w14:textId="77777777" w:rsidR="008B543A" w:rsidRPr="005C477F" w:rsidRDefault="008B543A" w:rsidP="00F13154">
      <w:pPr>
        <w:spacing w:line="260" w:lineRule="exact"/>
        <w:jc w:val="center"/>
        <w:rPr>
          <w:rFonts w:ascii="Arial" w:hAnsi="Arial" w:cs="Arial"/>
          <w:b/>
          <w:sz w:val="22"/>
          <w:szCs w:val="22"/>
        </w:rPr>
      </w:pPr>
    </w:p>
    <w:p w14:paraId="309EC59D" w14:textId="77777777"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14:paraId="39945484" w14:textId="2963D7FE" w:rsidR="002262AB" w:rsidRDefault="00036A44" w:rsidP="00F13154">
      <w:pPr>
        <w:pStyle w:val="Zkladntextodsazen"/>
        <w:spacing w:before="120" w:after="120" w:line="260" w:lineRule="exact"/>
        <w:jc w:val="center"/>
        <w:rPr>
          <w:rFonts w:ascii="Arial" w:hAnsi="Arial" w:cs="Arial"/>
          <w:b/>
        </w:rPr>
      </w:pPr>
      <w:r w:rsidRPr="00960BAD">
        <w:rPr>
          <w:rFonts w:ascii="Arial" w:hAnsi="Arial" w:cs="Arial"/>
          <w:b/>
        </w:rPr>
        <w:t>II/</w:t>
      </w:r>
      <w:r>
        <w:rPr>
          <w:rFonts w:ascii="Arial" w:hAnsi="Arial" w:cs="Arial"/>
          <w:b/>
        </w:rPr>
        <w:t>152 Slavětice – obchvat</w:t>
      </w:r>
    </w:p>
    <w:p w14:paraId="041C98D1" w14:textId="77777777" w:rsidR="00036A44" w:rsidRDefault="00036A44" w:rsidP="00F13154">
      <w:pPr>
        <w:pStyle w:val="Zkladntextodsazen"/>
        <w:spacing w:before="120" w:after="120" w:line="260" w:lineRule="exact"/>
        <w:jc w:val="center"/>
        <w:rPr>
          <w:rFonts w:ascii="Arial" w:hAnsi="Arial" w:cs="Arial"/>
          <w:b/>
          <w:sz w:val="22"/>
          <w:szCs w:val="22"/>
        </w:rPr>
      </w:pPr>
    </w:p>
    <w:p w14:paraId="0A7B3096"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14:paraId="33039BCC" w14:textId="77777777" w:rsidR="00392621" w:rsidRPr="005C477F" w:rsidRDefault="00392621" w:rsidP="00F13154">
      <w:pPr>
        <w:spacing w:line="260" w:lineRule="exact"/>
        <w:jc w:val="both"/>
        <w:rPr>
          <w:rFonts w:ascii="Arial" w:hAnsi="Arial" w:cs="Arial"/>
          <w:b/>
          <w:sz w:val="22"/>
          <w:szCs w:val="22"/>
        </w:rPr>
      </w:pPr>
    </w:p>
    <w:p w14:paraId="2C7CA884" w14:textId="77777777"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14:paraId="4559ADC3" w14:textId="0E6C4CC7"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B0038C">
        <w:rPr>
          <w:rFonts w:ascii="Arial" w:eastAsia="MS Mincho" w:hAnsi="Arial" w:cs="Arial"/>
          <w:sz w:val="22"/>
          <w:szCs w:val="22"/>
        </w:rPr>
        <w:t>1882/</w:t>
      </w:r>
      <w:r w:rsidR="00270D48" w:rsidRPr="00C52E96">
        <w:rPr>
          <w:rFonts w:ascii="Arial" w:eastAsia="MS Mincho" w:hAnsi="Arial" w:cs="Arial"/>
          <w:sz w:val="22"/>
          <w:szCs w:val="22"/>
        </w:rPr>
        <w:t>57, 58</w:t>
      </w:r>
      <w:r w:rsidR="00B0038C">
        <w:rPr>
          <w:rFonts w:ascii="Arial" w:eastAsia="MS Mincho" w:hAnsi="Arial" w:cs="Arial"/>
          <w:sz w:val="22"/>
          <w:szCs w:val="22"/>
        </w:rPr>
        <w:t>6</w:t>
      </w:r>
      <w:r w:rsidR="00270D48" w:rsidRPr="00C52E96">
        <w:rPr>
          <w:rFonts w:ascii="Arial" w:eastAsia="MS Mincho" w:hAnsi="Arial" w:cs="Arial"/>
          <w:sz w:val="22"/>
          <w:szCs w:val="22"/>
        </w:rPr>
        <w:t xml:space="preserve"> </w:t>
      </w:r>
      <w:r w:rsidR="00B0038C">
        <w:rPr>
          <w:rFonts w:ascii="Arial" w:eastAsia="MS Mincho" w:hAnsi="Arial" w:cs="Arial"/>
          <w:sz w:val="22"/>
          <w:szCs w:val="22"/>
        </w:rPr>
        <w:t>01</w:t>
      </w:r>
      <w:r w:rsidR="00270D48" w:rsidRPr="00C52E96">
        <w:rPr>
          <w:rFonts w:ascii="Arial" w:eastAsia="MS Mincho" w:hAnsi="Arial" w:cs="Arial"/>
          <w:sz w:val="22"/>
          <w:szCs w:val="22"/>
        </w:rPr>
        <w:t xml:space="preserve"> </w:t>
      </w:r>
      <w:r w:rsidR="00F04EB1">
        <w:rPr>
          <w:rFonts w:ascii="Arial" w:eastAsia="MS Mincho" w:hAnsi="Arial" w:cs="Arial"/>
          <w:sz w:val="22"/>
          <w:szCs w:val="22"/>
        </w:rPr>
        <w:t>Jihlava</w:t>
      </w:r>
      <w:bookmarkStart w:id="0" w:name="_GoBack"/>
      <w:bookmarkEnd w:id="0"/>
    </w:p>
    <w:p w14:paraId="1C6BFB91" w14:textId="2740CAAB"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9A1B03">
        <w:rPr>
          <w:rFonts w:ascii="Arial" w:eastAsia="MS Mincho" w:hAnsi="Arial" w:cs="Arial"/>
          <w:sz w:val="22"/>
          <w:szCs w:val="22"/>
        </w:rPr>
        <w:t>Ing. Martinem Kuklou</w:t>
      </w:r>
      <w:r w:rsidR="00CD1128">
        <w:rPr>
          <w:rFonts w:ascii="Arial" w:eastAsia="MS Mincho" w:hAnsi="Arial" w:cs="Arial"/>
          <w:sz w:val="22"/>
          <w:szCs w:val="22"/>
        </w:rPr>
        <w:t>,</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14:paraId="759EA876" w14:textId="2D3D844B"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9A1B03" w:rsidRPr="00E41B08">
        <w:rPr>
          <w:rFonts w:ascii="Arial" w:eastAsia="MS Mincho" w:hAnsi="Arial" w:cs="Arial"/>
          <w:sz w:val="22"/>
        </w:rPr>
        <w:t xml:space="preserve">Ing. Vladimír Novotný, </w:t>
      </w:r>
      <w:r w:rsidR="00E41B08" w:rsidRPr="00E41B08">
        <w:rPr>
          <w:rFonts w:ascii="Arial" w:eastAsia="MS Mincho" w:hAnsi="Arial" w:cs="Arial"/>
          <w:sz w:val="22"/>
        </w:rPr>
        <w:t xml:space="preserve">2. </w:t>
      </w:r>
      <w:r w:rsidR="009A1B03" w:rsidRPr="00E41B08">
        <w:rPr>
          <w:rFonts w:ascii="Arial" w:eastAsia="MS Mincho" w:hAnsi="Arial" w:cs="Arial"/>
          <w:sz w:val="22"/>
        </w:rPr>
        <w:t>náměstek hejtmana</w:t>
      </w:r>
    </w:p>
    <w:p w14:paraId="62B1BF4F" w14:textId="2535C7B4"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036A44">
        <w:rPr>
          <w:rFonts w:ascii="Arial" w:eastAsia="MS Mincho" w:hAnsi="Arial" w:cs="Arial"/>
          <w:sz w:val="22"/>
          <w:szCs w:val="22"/>
        </w:rPr>
        <w:t>Matěj Malec</w:t>
      </w:r>
      <w:r w:rsidR="007731AB" w:rsidRPr="004763E9">
        <w:rPr>
          <w:rFonts w:ascii="Arial" w:eastAsia="MS Mincho" w:hAnsi="Arial" w:cs="Arial"/>
          <w:sz w:val="22"/>
          <w:szCs w:val="22"/>
        </w:rPr>
        <w:t xml:space="preserve">, Ing. </w:t>
      </w:r>
      <w:r w:rsidR="00542284">
        <w:rPr>
          <w:rFonts w:ascii="Arial" w:eastAsia="MS Mincho" w:hAnsi="Arial" w:cs="Arial"/>
          <w:sz w:val="22"/>
          <w:szCs w:val="22"/>
        </w:rPr>
        <w:t>Iveta Hartmanová Pavlů</w:t>
      </w:r>
    </w:p>
    <w:p w14:paraId="5805310F" w14:textId="7F79790B"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r w:rsidR="00036A44" w:rsidRPr="00EE5C07">
        <w:rPr>
          <w:rFonts w:ascii="Arial" w:eastAsia="MS Mincho" w:hAnsi="Arial" w:cs="Arial"/>
          <w:sz w:val="22"/>
          <w:szCs w:val="22"/>
        </w:rPr>
        <w:t xml:space="preserve">Česká národní banka   </w:t>
      </w:r>
    </w:p>
    <w:p w14:paraId="5A37F3D9" w14:textId="227DA729"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036A44" w:rsidRPr="00EE5C07">
        <w:rPr>
          <w:rFonts w:ascii="Arial" w:eastAsia="MS Mincho" w:hAnsi="Arial" w:cs="Arial"/>
          <w:sz w:val="22"/>
          <w:szCs w:val="22"/>
        </w:rPr>
        <w:t>2006-32925681/0710</w:t>
      </w:r>
    </w:p>
    <w:p w14:paraId="2F92BF26" w14:textId="77777777"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14:paraId="2BBBDD30" w14:textId="77777777" w:rsidR="004B5275" w:rsidRPr="005C477F" w:rsidRDefault="004B5275" w:rsidP="00F13154">
      <w:pPr>
        <w:spacing w:line="260" w:lineRule="exact"/>
        <w:jc w:val="both"/>
        <w:rPr>
          <w:rFonts w:ascii="Arial" w:hAnsi="Arial" w:cs="Arial"/>
          <w:b/>
          <w:sz w:val="22"/>
          <w:szCs w:val="22"/>
        </w:rPr>
      </w:pPr>
    </w:p>
    <w:p w14:paraId="61213FBF" w14:textId="1651A17B"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6906B8">
        <w:rPr>
          <w:rFonts w:ascii="Arial" w:hAnsi="Arial" w:cs="Arial"/>
          <w:b/>
          <w:sz w:val="22"/>
          <w:szCs w:val="22"/>
        </w:rPr>
        <w:t>„</w:t>
      </w:r>
      <w:r w:rsidR="00AA02D9">
        <w:rPr>
          <w:rFonts w:ascii="Arial" w:hAnsi="Arial" w:cs="Arial"/>
          <w:b/>
          <w:sz w:val="22"/>
          <w:szCs w:val="22"/>
        </w:rPr>
        <w:t>příkazce</w:t>
      </w:r>
      <w:r w:rsidR="006906B8">
        <w:rPr>
          <w:rFonts w:ascii="Arial" w:hAnsi="Arial" w:cs="Arial"/>
          <w:b/>
          <w:sz w:val="22"/>
          <w:szCs w:val="22"/>
        </w:rPr>
        <w:t>“</w:t>
      </w:r>
      <w:r w:rsidRPr="005C477F">
        <w:rPr>
          <w:rFonts w:ascii="Arial" w:hAnsi="Arial" w:cs="Arial"/>
          <w:b/>
          <w:sz w:val="22"/>
          <w:szCs w:val="22"/>
        </w:rPr>
        <w:t>)</w:t>
      </w:r>
    </w:p>
    <w:p w14:paraId="53975CE6" w14:textId="77777777" w:rsidR="00392621" w:rsidRDefault="00392621" w:rsidP="00F13154">
      <w:pPr>
        <w:spacing w:line="260" w:lineRule="exact"/>
        <w:jc w:val="both"/>
        <w:rPr>
          <w:rFonts w:ascii="Arial" w:hAnsi="Arial" w:cs="Arial"/>
          <w:b/>
          <w:sz w:val="22"/>
          <w:szCs w:val="22"/>
        </w:rPr>
      </w:pPr>
    </w:p>
    <w:p w14:paraId="70D3CD93" w14:textId="77777777"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0882816F" w14:textId="77777777"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11AC2AB6" w14:textId="77777777"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14EF421D" w14:textId="77777777"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39C81CA4" w14:textId="77777777"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4CFF8BB4" w14:textId="77777777"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029F6737" w14:textId="77777777"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38474EE5" w14:textId="77777777" w:rsidR="008F211F" w:rsidRPr="005C477F" w:rsidRDefault="008F211F" w:rsidP="00F13154">
      <w:pPr>
        <w:spacing w:line="260" w:lineRule="exact"/>
        <w:jc w:val="both"/>
        <w:rPr>
          <w:rFonts w:ascii="Arial" w:hAnsi="Arial" w:cs="Arial"/>
          <w:b/>
          <w:sz w:val="22"/>
          <w:szCs w:val="22"/>
        </w:rPr>
      </w:pPr>
    </w:p>
    <w:p w14:paraId="22AA7D97" w14:textId="3806B3B1"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6906B8">
        <w:rPr>
          <w:rFonts w:ascii="Arial" w:hAnsi="Arial" w:cs="Arial"/>
          <w:b/>
          <w:sz w:val="22"/>
          <w:szCs w:val="22"/>
        </w:rPr>
        <w:t>„</w:t>
      </w:r>
      <w:r w:rsidR="00AA02D9">
        <w:rPr>
          <w:rFonts w:ascii="Arial" w:hAnsi="Arial" w:cs="Arial"/>
          <w:b/>
          <w:sz w:val="22"/>
          <w:szCs w:val="22"/>
        </w:rPr>
        <w:t>příkazník</w:t>
      </w:r>
      <w:r w:rsidR="006906B8">
        <w:rPr>
          <w:rFonts w:ascii="Arial" w:hAnsi="Arial" w:cs="Arial"/>
          <w:b/>
          <w:sz w:val="22"/>
          <w:szCs w:val="22"/>
        </w:rPr>
        <w:t>“</w:t>
      </w:r>
      <w:r w:rsidRPr="005C477F">
        <w:rPr>
          <w:rFonts w:ascii="Arial" w:hAnsi="Arial" w:cs="Arial"/>
          <w:b/>
          <w:sz w:val="22"/>
          <w:szCs w:val="22"/>
        </w:rPr>
        <w:t>)</w:t>
      </w:r>
    </w:p>
    <w:p w14:paraId="01A0BE89" w14:textId="77777777" w:rsidR="00392621" w:rsidRPr="005C477F" w:rsidRDefault="00392621" w:rsidP="00F13154">
      <w:pPr>
        <w:spacing w:line="260" w:lineRule="exact"/>
        <w:jc w:val="both"/>
        <w:rPr>
          <w:rFonts w:ascii="Arial" w:hAnsi="Arial" w:cs="Arial"/>
          <w:b/>
          <w:sz w:val="22"/>
          <w:szCs w:val="22"/>
        </w:rPr>
      </w:pPr>
    </w:p>
    <w:p w14:paraId="0EBA357C" w14:textId="77777777"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14:paraId="18A293DE" w14:textId="77777777" w:rsidR="00841A91" w:rsidRDefault="00841A91" w:rsidP="00F13154">
      <w:pPr>
        <w:spacing w:line="260" w:lineRule="exact"/>
        <w:jc w:val="both"/>
        <w:rPr>
          <w:rFonts w:ascii="Arial" w:hAnsi="Arial" w:cs="Arial"/>
          <w:sz w:val="22"/>
          <w:szCs w:val="22"/>
        </w:rPr>
      </w:pPr>
    </w:p>
    <w:p w14:paraId="300F6502"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14:paraId="59A2C625" w14:textId="69BC5C1D" w:rsidR="00F94973" w:rsidRDefault="00AA02D9" w:rsidP="00B176B7">
      <w:pPr>
        <w:pStyle w:val="Zkladntextodsazen21"/>
        <w:numPr>
          <w:ilvl w:val="1"/>
          <w:numId w:val="19"/>
        </w:numPr>
        <w:tabs>
          <w:tab w:val="left" w:pos="567"/>
        </w:tabs>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w:t>
      </w:r>
      <w:r w:rsidR="00D15B14">
        <w:rPr>
          <w:rFonts w:ascii="Arial" w:hAnsi="Arial" w:cs="Arial"/>
          <w:sz w:val="22"/>
          <w:szCs w:val="22"/>
        </w:rPr>
        <w:t xml:space="preserve">pro příkazce </w:t>
      </w:r>
      <w:r w:rsidR="009907FC" w:rsidRPr="007301D4">
        <w:rPr>
          <w:rFonts w:ascii="Arial" w:hAnsi="Arial" w:cs="Arial"/>
          <w:sz w:val="22"/>
          <w:szCs w:val="22"/>
        </w:rPr>
        <w:t xml:space="preserve">za podmínek dohodnutých v této smlouvě </w:t>
      </w:r>
      <w:r w:rsidR="00F3223D" w:rsidRPr="007301D4">
        <w:rPr>
          <w:rFonts w:ascii="Arial" w:hAnsi="Arial" w:cs="Arial"/>
          <w:sz w:val="22"/>
          <w:szCs w:val="22"/>
        </w:rPr>
        <w:t xml:space="preserve">vykoná </w:t>
      </w:r>
      <w:r w:rsidR="00D15B14">
        <w:rPr>
          <w:rFonts w:ascii="Arial" w:hAnsi="Arial" w:cs="Arial"/>
          <w:sz w:val="22"/>
          <w:szCs w:val="22"/>
        </w:rPr>
        <w:t xml:space="preserve">jeho </w:t>
      </w:r>
      <w:r w:rsidR="009907FC" w:rsidRPr="007301D4">
        <w:rPr>
          <w:rFonts w:ascii="Arial" w:hAnsi="Arial" w:cs="Arial"/>
          <w:sz w:val="22"/>
          <w:szCs w:val="22"/>
        </w:rPr>
        <w:t>jménem</w:t>
      </w:r>
      <w:r w:rsidR="005C75AB">
        <w:rPr>
          <w:rFonts w:ascii="Arial" w:hAnsi="Arial" w:cs="Arial"/>
          <w:sz w:val="22"/>
          <w:szCs w:val="22"/>
        </w:rPr>
        <w:t xml:space="preserve"> a na jeho účet </w:t>
      </w:r>
      <w:r w:rsidR="00D15B14">
        <w:rPr>
          <w:rFonts w:ascii="Arial" w:hAnsi="Arial" w:cs="Arial"/>
          <w:sz w:val="22"/>
          <w:szCs w:val="22"/>
        </w:rPr>
        <w:t>činnost</w:t>
      </w:r>
      <w:r w:rsidR="005C75AB">
        <w:rPr>
          <w:rFonts w:ascii="Arial" w:hAnsi="Arial" w:cs="Arial"/>
          <w:sz w:val="22"/>
          <w:szCs w:val="22"/>
        </w:rPr>
        <w:t xml:space="preserve"> „t</w:t>
      </w:r>
      <w:r w:rsidR="009907FC" w:rsidRPr="007301D4">
        <w:rPr>
          <w:rFonts w:ascii="Arial" w:hAnsi="Arial" w:cs="Arial"/>
          <w:sz w:val="22"/>
          <w:szCs w:val="22"/>
        </w:rPr>
        <w:t>echnick</w:t>
      </w:r>
      <w:r w:rsidR="005C75AB">
        <w:rPr>
          <w:rFonts w:ascii="Arial" w:hAnsi="Arial" w:cs="Arial"/>
          <w:sz w:val="22"/>
          <w:szCs w:val="22"/>
        </w:rPr>
        <w:t>ého dozoru stavebníka“ (dále též „</w:t>
      </w:r>
      <w:r w:rsidR="009907FC" w:rsidRPr="007301D4">
        <w:rPr>
          <w:rFonts w:ascii="Arial" w:hAnsi="Arial" w:cs="Arial"/>
          <w:sz w:val="22"/>
          <w:szCs w:val="22"/>
        </w:rPr>
        <w:t>TD</w:t>
      </w:r>
      <w:r w:rsidR="005C75AB">
        <w:rPr>
          <w:rFonts w:ascii="Arial" w:hAnsi="Arial" w:cs="Arial"/>
          <w:sz w:val="22"/>
          <w:szCs w:val="22"/>
        </w:rPr>
        <w:t>“</w:t>
      </w:r>
      <w:r w:rsidR="009907FC" w:rsidRPr="007301D4">
        <w:rPr>
          <w:rFonts w:ascii="Arial" w:hAnsi="Arial" w:cs="Arial"/>
          <w:sz w:val="22"/>
          <w:szCs w:val="22"/>
        </w:rPr>
        <w:t xml:space="preserve">) spočívající v zajištění kontroly (shody) a dohledu nad plněním smluvních závazků zhotovitele stavby, se </w:t>
      </w:r>
      <w:r w:rsidR="009907FC" w:rsidRPr="00542284">
        <w:rPr>
          <w:rFonts w:ascii="Arial" w:hAnsi="Arial" w:cs="Arial"/>
          <w:sz w:val="22"/>
          <w:szCs w:val="22"/>
        </w:rPr>
        <w:t>zvláštním důrazem na</w:t>
      </w:r>
      <w:r w:rsidR="005064E5" w:rsidRPr="00542284">
        <w:rPr>
          <w:rFonts w:ascii="Arial" w:hAnsi="Arial" w:cs="Arial"/>
          <w:sz w:val="22"/>
          <w:szCs w:val="22"/>
        </w:rPr>
        <w:t> </w:t>
      </w:r>
      <w:r w:rsidR="009907FC" w:rsidRPr="00542284">
        <w:rPr>
          <w:rFonts w:ascii="Arial" w:hAnsi="Arial" w:cs="Arial"/>
          <w:sz w:val="22"/>
          <w:szCs w:val="22"/>
        </w:rPr>
        <w:t>kvalitu a způsob provádění prací specifikovaných ve smlouvě o dílo na akci</w:t>
      </w:r>
      <w:r w:rsidR="00E00041" w:rsidRPr="004763E9">
        <w:rPr>
          <w:rFonts w:ascii="Arial" w:hAnsi="Arial" w:cs="Arial"/>
          <w:sz w:val="22"/>
          <w:szCs w:val="22"/>
        </w:rPr>
        <w:t xml:space="preserve"> </w:t>
      </w:r>
      <w:r w:rsidR="00CE414D" w:rsidRPr="004763E9">
        <w:rPr>
          <w:rFonts w:ascii="Arial" w:hAnsi="Arial" w:cs="Arial"/>
          <w:sz w:val="22"/>
          <w:szCs w:val="22"/>
        </w:rPr>
        <w:t>II/</w:t>
      </w:r>
      <w:r w:rsidR="00C35595">
        <w:rPr>
          <w:rFonts w:ascii="Arial" w:hAnsi="Arial" w:cs="Arial"/>
          <w:sz w:val="22"/>
          <w:szCs w:val="22"/>
        </w:rPr>
        <w:t>152 Slavětice - obchvat</w:t>
      </w:r>
      <w:r w:rsidR="00E00041" w:rsidRPr="00542284">
        <w:rPr>
          <w:rFonts w:ascii="Arial" w:hAnsi="Arial" w:cs="Arial"/>
          <w:sz w:val="22"/>
          <w:szCs w:val="22"/>
        </w:rPr>
        <w:t xml:space="preserve"> </w:t>
      </w:r>
      <w:r w:rsidR="00EB55E9" w:rsidRPr="00542284">
        <w:rPr>
          <w:rFonts w:ascii="Arial" w:hAnsi="Arial" w:cs="Arial"/>
          <w:sz w:val="22"/>
          <w:szCs w:val="22"/>
        </w:rPr>
        <w:t xml:space="preserve">(dále též smlouvy o dílo) </w:t>
      </w:r>
      <w:r w:rsidR="00FE167B" w:rsidRPr="00542284">
        <w:rPr>
          <w:rFonts w:ascii="Arial" w:hAnsi="Arial" w:cs="Arial"/>
          <w:sz w:val="22"/>
          <w:szCs w:val="22"/>
        </w:rPr>
        <w:t>dle projektov</w:t>
      </w:r>
      <w:r w:rsidR="001669DA" w:rsidRPr="004763E9">
        <w:rPr>
          <w:rFonts w:ascii="Arial" w:hAnsi="Arial" w:cs="Arial"/>
          <w:sz w:val="22"/>
          <w:szCs w:val="22"/>
        </w:rPr>
        <w:t>é</w:t>
      </w:r>
      <w:r w:rsidR="00FE167B" w:rsidRPr="004763E9">
        <w:rPr>
          <w:rFonts w:ascii="Arial" w:hAnsi="Arial" w:cs="Arial"/>
          <w:sz w:val="22"/>
          <w:szCs w:val="22"/>
        </w:rPr>
        <w:t xml:space="preserve"> dokumentac</w:t>
      </w:r>
      <w:r w:rsidR="001669DA" w:rsidRPr="004763E9">
        <w:rPr>
          <w:rFonts w:ascii="Arial" w:hAnsi="Arial" w:cs="Arial"/>
          <w:sz w:val="22"/>
          <w:szCs w:val="22"/>
        </w:rPr>
        <w:t>e</w:t>
      </w:r>
      <w:r w:rsidR="00FE167B" w:rsidRPr="004763E9">
        <w:rPr>
          <w:rFonts w:ascii="Arial" w:hAnsi="Arial" w:cs="Arial"/>
          <w:sz w:val="22"/>
          <w:szCs w:val="22"/>
        </w:rPr>
        <w:t xml:space="preserve"> </w:t>
      </w:r>
      <w:r w:rsidR="00CE414D" w:rsidRPr="004763E9">
        <w:rPr>
          <w:rFonts w:ascii="Arial" w:hAnsi="Arial" w:cs="Arial"/>
          <w:sz w:val="22"/>
          <w:szCs w:val="22"/>
        </w:rPr>
        <w:t>„II/1</w:t>
      </w:r>
      <w:r w:rsidR="00C35595">
        <w:rPr>
          <w:rFonts w:ascii="Arial" w:hAnsi="Arial" w:cs="Arial"/>
          <w:sz w:val="22"/>
          <w:szCs w:val="22"/>
        </w:rPr>
        <w:t>52 Slavětice – obchvat, PD</w:t>
      </w:r>
      <w:r w:rsidR="00377B8E" w:rsidRPr="00F80847">
        <w:rPr>
          <w:rFonts w:ascii="Arial" w:hAnsi="Arial" w:cs="Arial"/>
          <w:sz w:val="22"/>
        </w:rPr>
        <w:t>“</w:t>
      </w:r>
      <w:r w:rsidR="00C35595">
        <w:rPr>
          <w:rFonts w:ascii="Arial" w:hAnsi="Arial" w:cs="Arial"/>
          <w:sz w:val="22"/>
          <w:szCs w:val="22"/>
        </w:rPr>
        <w:t xml:space="preserve"> </w:t>
      </w:r>
      <w:r w:rsidR="00CE414D" w:rsidRPr="00542284">
        <w:rPr>
          <w:rFonts w:ascii="Arial" w:hAnsi="Arial" w:cs="Arial"/>
          <w:sz w:val="22"/>
          <w:szCs w:val="22"/>
        </w:rPr>
        <w:t xml:space="preserve">vypracované ve stupni PDPS společností </w:t>
      </w:r>
      <w:r w:rsidR="00C35595" w:rsidRPr="00F22A8A">
        <w:rPr>
          <w:rFonts w:ascii="Arial" w:hAnsi="Arial" w:cs="Arial"/>
          <w:sz w:val="22"/>
          <w:szCs w:val="22"/>
        </w:rPr>
        <w:t>HBH Projekt spol. s r.o.</w:t>
      </w:r>
      <w:r w:rsidR="0015122C">
        <w:rPr>
          <w:rFonts w:ascii="Arial" w:hAnsi="Arial" w:cs="Arial"/>
          <w:sz w:val="22"/>
          <w:szCs w:val="22"/>
        </w:rPr>
        <w:t xml:space="preserve">, </w:t>
      </w:r>
      <w:r w:rsidR="0015122C" w:rsidRPr="00627CEC">
        <w:rPr>
          <w:rFonts w:ascii="Arial" w:hAnsi="Arial" w:cs="Arial"/>
          <w:sz w:val="22"/>
        </w:rPr>
        <w:t>Kabátníkova č. p. 216/5, 602 00 Brno, IČO 44961944</w:t>
      </w:r>
      <w:r w:rsidR="0015122C" w:rsidRPr="00F80847">
        <w:rPr>
          <w:rFonts w:ascii="Arial" w:hAnsi="Arial" w:cs="Arial"/>
          <w:sz w:val="22"/>
        </w:rPr>
        <w:t xml:space="preserve"> </w:t>
      </w:r>
      <w:r w:rsidR="00CE414D" w:rsidRPr="004763E9">
        <w:rPr>
          <w:rFonts w:ascii="Arial" w:hAnsi="Arial" w:cs="Arial"/>
          <w:sz w:val="22"/>
          <w:szCs w:val="22"/>
        </w:rPr>
        <w:t>v</w:t>
      </w:r>
      <w:r w:rsidR="00B4187D">
        <w:rPr>
          <w:rFonts w:ascii="Arial" w:hAnsi="Arial" w:cs="Arial"/>
          <w:sz w:val="22"/>
          <w:szCs w:val="22"/>
        </w:rPr>
        <w:t xml:space="preserve"> 9/2025</w:t>
      </w:r>
      <w:r w:rsidR="00C35595">
        <w:rPr>
          <w:rFonts w:ascii="Arial" w:hAnsi="Arial" w:cs="Arial"/>
          <w:sz w:val="22"/>
          <w:szCs w:val="22"/>
        </w:rPr>
        <w:t>.</w:t>
      </w:r>
    </w:p>
    <w:p w14:paraId="24839864" w14:textId="77777777" w:rsidR="00B176B7" w:rsidRPr="00B44C6D" w:rsidRDefault="00B176B7" w:rsidP="00B176B7">
      <w:pPr>
        <w:pStyle w:val="Zkladntextodsazen"/>
        <w:tabs>
          <w:tab w:val="left" w:pos="570"/>
        </w:tabs>
        <w:spacing w:line="260" w:lineRule="exact"/>
        <w:jc w:val="both"/>
        <w:rPr>
          <w:rFonts w:ascii="Arial" w:hAnsi="Arial" w:cs="Arial"/>
          <w:sz w:val="22"/>
          <w:szCs w:val="22"/>
        </w:rPr>
      </w:pPr>
    </w:p>
    <w:p w14:paraId="5498556A" w14:textId="6777C690" w:rsidR="00392621" w:rsidRDefault="00AA02D9" w:rsidP="00B176B7">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14:paraId="781629F5" w14:textId="77777777" w:rsidR="009354F1" w:rsidRDefault="009354F1" w:rsidP="009354F1">
      <w:pPr>
        <w:pStyle w:val="Odstavecseseznamem"/>
        <w:rPr>
          <w:rFonts w:ascii="Arial" w:hAnsi="Arial" w:cs="Arial"/>
          <w:sz w:val="22"/>
          <w:szCs w:val="22"/>
        </w:rPr>
      </w:pPr>
    </w:p>
    <w:p w14:paraId="79096EBB" w14:textId="27738DC6" w:rsidR="009354F1" w:rsidRDefault="009354F1" w:rsidP="009354F1">
      <w:pPr>
        <w:pStyle w:val="Zkladntextodsazen21"/>
        <w:numPr>
          <w:ilvl w:val="1"/>
          <w:numId w:val="19"/>
        </w:numPr>
        <w:tabs>
          <w:tab w:val="left" w:pos="567"/>
        </w:tabs>
        <w:spacing w:before="120" w:line="260" w:lineRule="exact"/>
        <w:rPr>
          <w:rFonts w:ascii="Arial" w:hAnsi="Arial" w:cs="Arial"/>
          <w:sz w:val="22"/>
          <w:szCs w:val="22"/>
        </w:rPr>
      </w:pPr>
      <w:r w:rsidRPr="00365FF5">
        <w:rPr>
          <w:rFonts w:ascii="Arial" w:hAnsi="Arial" w:cs="Arial"/>
          <w:sz w:val="22"/>
          <w:szCs w:val="22"/>
        </w:rPr>
        <w:t>Pro t</w:t>
      </w:r>
      <w:r>
        <w:rPr>
          <w:rFonts w:ascii="Arial" w:hAnsi="Arial" w:cs="Arial"/>
          <w:sz w:val="22"/>
          <w:szCs w:val="22"/>
        </w:rPr>
        <w:t>u</w:t>
      </w:r>
      <w:r w:rsidRPr="00365FF5">
        <w:rPr>
          <w:rFonts w:ascii="Arial" w:hAnsi="Arial" w:cs="Arial"/>
          <w:sz w:val="22"/>
          <w:szCs w:val="22"/>
        </w:rPr>
        <w:t>to stavb</w:t>
      </w:r>
      <w:r>
        <w:rPr>
          <w:rFonts w:ascii="Arial" w:hAnsi="Arial" w:cs="Arial"/>
          <w:sz w:val="22"/>
          <w:szCs w:val="22"/>
        </w:rPr>
        <w:t>u</w:t>
      </w:r>
      <w:r w:rsidRPr="00365FF5">
        <w:rPr>
          <w:rFonts w:ascii="Arial" w:hAnsi="Arial" w:cs="Arial"/>
          <w:sz w:val="22"/>
          <w:szCs w:val="22"/>
        </w:rPr>
        <w:t xml:space="preserve"> bude stavební deník veden v elektronické formě. Tento stavební deník poskytne </w:t>
      </w:r>
      <w:r>
        <w:rPr>
          <w:rFonts w:ascii="Arial" w:hAnsi="Arial" w:cs="Arial"/>
          <w:sz w:val="22"/>
          <w:szCs w:val="22"/>
        </w:rPr>
        <w:t>příkazce</w:t>
      </w:r>
      <w:r w:rsidRPr="00365FF5">
        <w:rPr>
          <w:rFonts w:ascii="Arial" w:hAnsi="Arial" w:cs="Arial"/>
          <w:sz w:val="22"/>
          <w:szCs w:val="22"/>
        </w:rPr>
        <w:t xml:space="preserve">. Vedení stavebního deníku zajistí zhotovitel stavby a </w:t>
      </w:r>
      <w:r>
        <w:rPr>
          <w:rFonts w:ascii="Arial" w:hAnsi="Arial" w:cs="Arial"/>
          <w:sz w:val="22"/>
          <w:szCs w:val="22"/>
        </w:rPr>
        <w:t xml:space="preserve">příkazníkovi </w:t>
      </w:r>
      <w:r w:rsidRPr="00365FF5">
        <w:rPr>
          <w:rFonts w:ascii="Arial" w:hAnsi="Arial" w:cs="Arial"/>
          <w:sz w:val="22"/>
          <w:szCs w:val="22"/>
        </w:rPr>
        <w:t xml:space="preserve">umožní 1 přístup. </w:t>
      </w:r>
      <w:r>
        <w:rPr>
          <w:rFonts w:ascii="Arial" w:hAnsi="Arial" w:cs="Arial"/>
          <w:sz w:val="22"/>
          <w:szCs w:val="22"/>
        </w:rPr>
        <w:t xml:space="preserve">Příkazník </w:t>
      </w:r>
      <w:r w:rsidRPr="00365FF5">
        <w:rPr>
          <w:rFonts w:ascii="Arial" w:hAnsi="Arial" w:cs="Arial"/>
          <w:sz w:val="22"/>
          <w:szCs w:val="22"/>
        </w:rPr>
        <w:t xml:space="preserve"> musí disponovat běžným technickým vybavením (HW a SW) potřebným pro dálkový přístup a rovněž musí disponovat elektronickým podpisem s časovým razítkem dle platné legislativy.</w:t>
      </w:r>
      <w:r>
        <w:rPr>
          <w:rFonts w:ascii="Arial" w:hAnsi="Arial" w:cs="Arial"/>
          <w:sz w:val="22"/>
          <w:szCs w:val="22"/>
        </w:rPr>
        <w:t xml:space="preserve"> </w:t>
      </w:r>
      <w:r w:rsidRPr="00FD774A">
        <w:rPr>
          <w:rFonts w:ascii="Arial" w:hAnsi="Arial" w:cs="Arial"/>
          <w:sz w:val="22"/>
          <w:szCs w:val="22"/>
        </w:rPr>
        <w:t>Pro sc</w:t>
      </w:r>
      <w:r w:rsidR="00894ADD" w:rsidRPr="00FD774A">
        <w:rPr>
          <w:rFonts w:ascii="Arial" w:hAnsi="Arial" w:cs="Arial"/>
          <w:sz w:val="22"/>
          <w:szCs w:val="22"/>
        </w:rPr>
        <w:t>hvalování a předávání dokumentů</w:t>
      </w:r>
      <w:r w:rsidRPr="00FD774A">
        <w:rPr>
          <w:rFonts w:ascii="Arial" w:hAnsi="Arial" w:cs="Arial"/>
          <w:sz w:val="22"/>
          <w:szCs w:val="22"/>
        </w:rPr>
        <w:t xml:space="preserve"> bude</w:t>
      </w:r>
      <w:r w:rsidRPr="00365FF5">
        <w:rPr>
          <w:rFonts w:ascii="Arial" w:hAnsi="Arial" w:cs="Arial"/>
          <w:sz w:val="22"/>
          <w:szCs w:val="22"/>
        </w:rPr>
        <w:t xml:space="preserve"> využíváno Spol</w:t>
      </w:r>
      <w:r>
        <w:rPr>
          <w:rFonts w:ascii="Arial" w:hAnsi="Arial" w:cs="Arial"/>
          <w:sz w:val="22"/>
          <w:szCs w:val="22"/>
        </w:rPr>
        <w:t>ečné datové prostředí příkazce.</w:t>
      </w:r>
    </w:p>
    <w:p w14:paraId="2C305D90" w14:textId="77777777" w:rsidR="00A15EA2" w:rsidRDefault="00A15EA2" w:rsidP="00A15EA2">
      <w:pPr>
        <w:pStyle w:val="Odstavecseseznamem"/>
        <w:rPr>
          <w:rFonts w:ascii="Arial" w:hAnsi="Arial" w:cs="Arial"/>
          <w:sz w:val="22"/>
          <w:szCs w:val="22"/>
        </w:rPr>
      </w:pPr>
    </w:p>
    <w:p w14:paraId="44A4FAFF" w14:textId="1A9D12DD" w:rsidR="00532D80" w:rsidRDefault="00532D80" w:rsidP="00532D80">
      <w:pPr>
        <w:pStyle w:val="Zkladntextodsazen21"/>
        <w:numPr>
          <w:ilvl w:val="1"/>
          <w:numId w:val="19"/>
        </w:numPr>
        <w:tabs>
          <w:tab w:val="left" w:pos="567"/>
        </w:tabs>
        <w:spacing w:before="120" w:line="260" w:lineRule="exact"/>
        <w:rPr>
          <w:rFonts w:ascii="Arial" w:hAnsi="Arial" w:cs="Arial"/>
          <w:sz w:val="22"/>
          <w:szCs w:val="22"/>
        </w:rPr>
      </w:pPr>
      <w:r w:rsidRPr="00413F4F">
        <w:rPr>
          <w:rFonts w:ascii="Arial" w:hAnsi="Arial" w:cs="Arial"/>
          <w:sz w:val="22"/>
          <w:szCs w:val="22"/>
        </w:rPr>
        <w:t xml:space="preserve">Příkazník se zavazuje vykonávat činnosti TD, které jsou předmětem této smlouvy, prostřednictvím autorizované osoby, </w:t>
      </w:r>
      <w:r w:rsidRPr="00413F4F">
        <w:rPr>
          <w:rFonts w:ascii="Arial" w:hAnsi="Arial" w:cs="Arial"/>
          <w:bCs/>
          <w:sz w:val="22"/>
          <w:szCs w:val="22"/>
        </w:rPr>
        <w:t xml:space="preserve">kterou je </w:t>
      </w:r>
      <w:r w:rsidRPr="00413F4F">
        <w:rPr>
          <w:rFonts w:ascii="Arial" w:hAnsi="Arial" w:cs="Arial"/>
          <w:bCs/>
          <w:sz w:val="22"/>
          <w:szCs w:val="22"/>
          <w:highlight w:val="yellow"/>
        </w:rPr>
        <w:t>...........................................</w:t>
      </w:r>
      <w:r w:rsidRPr="00413F4F">
        <w:rPr>
          <w:rFonts w:ascii="Arial" w:hAnsi="Arial" w:cs="Arial"/>
          <w:bCs/>
          <w:sz w:val="22"/>
          <w:szCs w:val="22"/>
        </w:rPr>
        <w:t xml:space="preserve">, číslo </w:t>
      </w:r>
      <w:r>
        <w:rPr>
          <w:rFonts w:ascii="Arial" w:hAnsi="Arial" w:cs="Arial"/>
          <w:bCs/>
          <w:sz w:val="22"/>
          <w:szCs w:val="22"/>
        </w:rPr>
        <w:t>autorizace</w:t>
      </w:r>
      <w:r w:rsidRPr="00413F4F">
        <w:rPr>
          <w:rFonts w:ascii="Arial" w:hAnsi="Arial" w:cs="Arial"/>
          <w:bCs/>
          <w:sz w:val="22"/>
          <w:szCs w:val="22"/>
        </w:rPr>
        <w:t xml:space="preserve"> </w:t>
      </w:r>
      <w:r w:rsidRPr="00413F4F">
        <w:rPr>
          <w:rFonts w:ascii="Arial" w:hAnsi="Arial" w:cs="Arial"/>
          <w:bCs/>
          <w:sz w:val="22"/>
          <w:szCs w:val="22"/>
          <w:highlight w:val="yellow"/>
        </w:rPr>
        <w:t>................................</w:t>
      </w:r>
      <w:r w:rsidRPr="00413F4F">
        <w:rPr>
          <w:rFonts w:ascii="Arial" w:hAnsi="Arial" w:cs="Arial"/>
          <w:bCs/>
          <w:sz w:val="22"/>
          <w:szCs w:val="22"/>
        </w:rPr>
        <w:t>.,</w:t>
      </w:r>
      <w:r w:rsidRPr="00413F4F">
        <w:rPr>
          <w:rFonts w:ascii="Arial" w:hAnsi="Arial" w:cs="Arial"/>
          <w:sz w:val="22"/>
          <w:szCs w:val="22"/>
        </w:rPr>
        <w:t xml:space="preserve"> </w:t>
      </w:r>
      <w:r w:rsidRPr="006B1F46">
        <w:rPr>
          <w:rFonts w:ascii="Arial" w:hAnsi="Arial" w:cs="Arial"/>
          <w:b/>
          <w:sz w:val="22"/>
          <w:szCs w:val="22"/>
        </w:rPr>
        <w:t>jejíž délka praxe byla použita v rámci hodnotícího kritéria kvality v rámci veřejné zakázk</w:t>
      </w:r>
      <w:r w:rsidRPr="00DC405A">
        <w:rPr>
          <w:rFonts w:ascii="Arial" w:hAnsi="Arial" w:cs="Arial"/>
          <w:b/>
          <w:sz w:val="22"/>
          <w:szCs w:val="22"/>
        </w:rPr>
        <w:t>y</w:t>
      </w:r>
      <w:r w:rsidRPr="00413F4F">
        <w:rPr>
          <w:rFonts w:ascii="Arial" w:hAnsi="Arial" w:cs="Arial"/>
          <w:sz w:val="22"/>
          <w:szCs w:val="22"/>
        </w:rPr>
        <w:t xml:space="preserve">, na jejímž základě bylo rozhodnuto o výběru nejvýhodnější nabídky pro tuto </w:t>
      </w:r>
      <w:r>
        <w:rPr>
          <w:rFonts w:ascii="Arial" w:hAnsi="Arial" w:cs="Arial"/>
          <w:sz w:val="22"/>
          <w:szCs w:val="22"/>
        </w:rPr>
        <w:t xml:space="preserve">veřejnou </w:t>
      </w:r>
      <w:r w:rsidRPr="00413F4F">
        <w:rPr>
          <w:rFonts w:ascii="Arial" w:hAnsi="Arial" w:cs="Arial"/>
          <w:sz w:val="22"/>
          <w:szCs w:val="22"/>
        </w:rPr>
        <w:t xml:space="preserve">zakázku. </w:t>
      </w:r>
      <w:r w:rsidRPr="00805ACE">
        <w:rPr>
          <w:rFonts w:ascii="Arial" w:hAnsi="Arial" w:cs="Arial"/>
          <w:sz w:val="22"/>
          <w:szCs w:val="22"/>
        </w:rPr>
        <w:t xml:space="preserve">Tuto osobu je možné, po předchozím písemném souhlasu příkazce nahradit.  </w:t>
      </w:r>
      <w:r>
        <w:rPr>
          <w:rFonts w:ascii="Arial" w:hAnsi="Arial" w:cs="Arial"/>
          <w:sz w:val="22"/>
          <w:szCs w:val="22"/>
        </w:rPr>
        <w:t>P</w:t>
      </w:r>
      <w:r w:rsidRPr="00805ACE">
        <w:rPr>
          <w:rFonts w:ascii="Arial" w:hAnsi="Arial" w:cs="Arial"/>
          <w:sz w:val="22"/>
          <w:szCs w:val="22"/>
        </w:rPr>
        <w:t xml:space="preserve">ři žádosti o </w:t>
      </w:r>
      <w:r>
        <w:rPr>
          <w:rFonts w:ascii="Arial" w:hAnsi="Arial" w:cs="Arial"/>
          <w:sz w:val="22"/>
          <w:szCs w:val="22"/>
        </w:rPr>
        <w:t>nahrazení</w:t>
      </w:r>
      <w:r w:rsidRPr="00805ACE">
        <w:rPr>
          <w:rFonts w:ascii="Arial" w:hAnsi="Arial" w:cs="Arial"/>
          <w:sz w:val="22"/>
          <w:szCs w:val="22"/>
        </w:rPr>
        <w:t xml:space="preserve"> auto</w:t>
      </w:r>
      <w:r>
        <w:rPr>
          <w:rFonts w:ascii="Arial" w:hAnsi="Arial" w:cs="Arial"/>
          <w:sz w:val="22"/>
          <w:szCs w:val="22"/>
        </w:rPr>
        <w:t>rizované osoby musí být, pro nově navrhovanou osobu, předložena požadovaná</w:t>
      </w:r>
      <w:r w:rsidR="00C26C52">
        <w:rPr>
          <w:rFonts w:ascii="Arial" w:hAnsi="Arial" w:cs="Arial"/>
          <w:sz w:val="22"/>
          <w:szCs w:val="22"/>
        </w:rPr>
        <w:t xml:space="preserve"> autorizace a zároveň tato osoba musí splňovat minimálně stejný počet let praxe, </w:t>
      </w:r>
      <w:r w:rsidR="00D13123">
        <w:rPr>
          <w:rFonts w:ascii="Arial" w:hAnsi="Arial" w:cs="Arial"/>
          <w:sz w:val="22"/>
          <w:szCs w:val="22"/>
        </w:rPr>
        <w:t xml:space="preserve">jako osoba, </w:t>
      </w:r>
      <w:r w:rsidR="00C26C52" w:rsidRPr="00413F4F">
        <w:rPr>
          <w:rFonts w:ascii="Arial" w:hAnsi="Arial" w:cs="Arial"/>
          <w:sz w:val="22"/>
          <w:szCs w:val="22"/>
        </w:rPr>
        <w:t>jejíž délka praxe byla použita v rámci hodnotícího kritéria kvality</w:t>
      </w:r>
      <w:r w:rsidR="00C26C52">
        <w:rPr>
          <w:rFonts w:ascii="Arial" w:hAnsi="Arial" w:cs="Arial"/>
          <w:sz w:val="22"/>
          <w:szCs w:val="22"/>
        </w:rPr>
        <w:t xml:space="preserve"> </w:t>
      </w:r>
      <w:r w:rsidR="00C26C52" w:rsidRPr="00413F4F">
        <w:rPr>
          <w:rFonts w:ascii="Arial" w:hAnsi="Arial" w:cs="Arial"/>
          <w:sz w:val="22"/>
          <w:szCs w:val="22"/>
        </w:rPr>
        <w:t xml:space="preserve">v rámci veřejné zakázky, na jejímž základě bylo rozhodnuto o výběru nejvýhodnější nabídky pro tuto </w:t>
      </w:r>
      <w:r w:rsidR="00C26C52">
        <w:rPr>
          <w:rFonts w:ascii="Arial" w:hAnsi="Arial" w:cs="Arial"/>
          <w:sz w:val="22"/>
          <w:szCs w:val="22"/>
        </w:rPr>
        <w:t xml:space="preserve">veřejnou </w:t>
      </w:r>
      <w:r w:rsidR="00C26C52" w:rsidRPr="00413F4F">
        <w:rPr>
          <w:rFonts w:ascii="Arial" w:hAnsi="Arial" w:cs="Arial"/>
          <w:sz w:val="22"/>
          <w:szCs w:val="22"/>
        </w:rPr>
        <w:t>zakázku.</w:t>
      </w:r>
    </w:p>
    <w:p w14:paraId="7E8CC991" w14:textId="77777777" w:rsidR="009A7270" w:rsidRPr="009A7270" w:rsidRDefault="009A7270" w:rsidP="009A7270">
      <w:pPr>
        <w:pStyle w:val="Zkladntextodsazen21"/>
        <w:tabs>
          <w:tab w:val="left" w:pos="567"/>
        </w:tabs>
        <w:spacing w:before="120" w:line="260" w:lineRule="exact"/>
        <w:ind w:left="0" w:firstLine="0"/>
        <w:rPr>
          <w:rFonts w:ascii="Arial" w:hAnsi="Arial" w:cs="Arial"/>
          <w:sz w:val="2"/>
          <w:szCs w:val="2"/>
        </w:rPr>
      </w:pPr>
    </w:p>
    <w:p w14:paraId="6BBB5F76" w14:textId="114F89A4" w:rsidR="00B176B7" w:rsidRPr="00805ACE" w:rsidRDefault="00B176B7" w:rsidP="00BC0FF4">
      <w:pPr>
        <w:pStyle w:val="Zkladntextodsazen21"/>
        <w:numPr>
          <w:ilvl w:val="1"/>
          <w:numId w:val="19"/>
        </w:numPr>
        <w:tabs>
          <w:tab w:val="left" w:pos="567"/>
        </w:tabs>
        <w:spacing w:before="120" w:line="260" w:lineRule="exact"/>
        <w:rPr>
          <w:rFonts w:ascii="Arial" w:hAnsi="Arial" w:cs="Arial"/>
          <w:sz w:val="22"/>
          <w:szCs w:val="22"/>
        </w:rPr>
      </w:pPr>
      <w:r w:rsidRPr="00805ACE">
        <w:rPr>
          <w:rFonts w:ascii="Arial" w:hAnsi="Arial" w:cs="Arial"/>
          <w:sz w:val="22"/>
          <w:szCs w:val="22"/>
        </w:rPr>
        <w:t>Příkazník se zavazuje vykonávat činnosti TD, které jsou předmětem této smlouvy, prostřednictvím autorizované osoby, jejímž prostřednictvím prokazoval splnění profesní způsobilosti, v rámci veřejné zakázky, na jejímž základě bylo rozhodnuto o výběru nejvýhodnější nabídky pro tuto zakázku.</w:t>
      </w:r>
      <w:r w:rsidR="00564B06" w:rsidRPr="00805ACE">
        <w:rPr>
          <w:rFonts w:ascii="Arial" w:hAnsi="Arial" w:cs="Arial"/>
          <w:sz w:val="22"/>
          <w:szCs w:val="22"/>
        </w:rPr>
        <w:t xml:space="preserve"> </w:t>
      </w:r>
      <w:r w:rsidR="00805ACE" w:rsidRPr="00805ACE">
        <w:rPr>
          <w:rFonts w:ascii="Arial" w:hAnsi="Arial" w:cs="Arial"/>
          <w:sz w:val="22"/>
          <w:szCs w:val="22"/>
        </w:rPr>
        <w:t xml:space="preserve">Tuto osobu je možné, </w:t>
      </w:r>
      <w:r w:rsidRPr="00805ACE">
        <w:rPr>
          <w:rFonts w:ascii="Arial" w:hAnsi="Arial" w:cs="Arial"/>
          <w:sz w:val="22"/>
          <w:szCs w:val="22"/>
        </w:rPr>
        <w:t>po předchozím písemném souhlasu příkazce</w:t>
      </w:r>
      <w:r w:rsidR="00805ACE" w:rsidRPr="00805ACE">
        <w:rPr>
          <w:rFonts w:ascii="Arial" w:hAnsi="Arial" w:cs="Arial"/>
          <w:sz w:val="22"/>
          <w:szCs w:val="22"/>
        </w:rPr>
        <w:t xml:space="preserve"> nahradit.  </w:t>
      </w:r>
      <w:r w:rsidR="00805ACE">
        <w:rPr>
          <w:rFonts w:ascii="Arial" w:hAnsi="Arial" w:cs="Arial"/>
          <w:sz w:val="22"/>
          <w:szCs w:val="22"/>
        </w:rPr>
        <w:t>P</w:t>
      </w:r>
      <w:r w:rsidRPr="00805ACE">
        <w:rPr>
          <w:rFonts w:ascii="Arial" w:hAnsi="Arial" w:cs="Arial"/>
          <w:sz w:val="22"/>
          <w:szCs w:val="22"/>
        </w:rPr>
        <w:t xml:space="preserve">ři žádosti o </w:t>
      </w:r>
      <w:r w:rsidR="00805ACE">
        <w:rPr>
          <w:rFonts w:ascii="Arial" w:hAnsi="Arial" w:cs="Arial"/>
          <w:sz w:val="22"/>
          <w:szCs w:val="22"/>
        </w:rPr>
        <w:t>nahrazení</w:t>
      </w:r>
      <w:r w:rsidRPr="00805ACE">
        <w:rPr>
          <w:rFonts w:ascii="Arial" w:hAnsi="Arial" w:cs="Arial"/>
          <w:sz w:val="22"/>
          <w:szCs w:val="22"/>
        </w:rPr>
        <w:t xml:space="preserve"> auto</w:t>
      </w:r>
      <w:r w:rsidR="00805ACE">
        <w:rPr>
          <w:rFonts w:ascii="Arial" w:hAnsi="Arial" w:cs="Arial"/>
          <w:sz w:val="22"/>
          <w:szCs w:val="22"/>
        </w:rPr>
        <w:t xml:space="preserve">rizované osoby musí být, pro nově navrhovanou osobu, předložena požadovaná autorizace. </w:t>
      </w:r>
    </w:p>
    <w:p w14:paraId="25E64413" w14:textId="77777777" w:rsidR="00B176B7" w:rsidRPr="00B176B7" w:rsidRDefault="00B176B7" w:rsidP="00B176B7">
      <w:pPr>
        <w:pStyle w:val="Odstavecseseznamem"/>
        <w:tabs>
          <w:tab w:val="num" w:pos="567"/>
        </w:tabs>
        <w:ind w:left="0"/>
        <w:jc w:val="both"/>
        <w:rPr>
          <w:rFonts w:ascii="Arial" w:hAnsi="Arial" w:cs="Arial"/>
          <w:bCs/>
          <w:sz w:val="22"/>
          <w:szCs w:val="22"/>
        </w:rPr>
      </w:pPr>
    </w:p>
    <w:p w14:paraId="4F52CC74" w14:textId="77777777" w:rsidR="00836A17" w:rsidRDefault="00836A17" w:rsidP="00836A17">
      <w:pPr>
        <w:pStyle w:val="Zkladntextodsazen21"/>
        <w:numPr>
          <w:ilvl w:val="1"/>
          <w:numId w:val="19"/>
        </w:numPr>
        <w:spacing w:before="120" w:line="260" w:lineRule="exact"/>
        <w:rPr>
          <w:rFonts w:ascii="Arial" w:hAnsi="Arial"/>
          <w:sz w:val="22"/>
        </w:rPr>
      </w:pPr>
      <w:r w:rsidRPr="000A3501">
        <w:rPr>
          <w:rFonts w:ascii="Arial" w:hAnsi="Arial"/>
          <w:b/>
          <w:sz w:val="22"/>
        </w:rPr>
        <w:t xml:space="preserve">K zajištění výkonu vybraných činností ve výstavbě, přesahujících rozsah oboru, popřípadě specializace, k jejímuž výkonu byla </w:t>
      </w:r>
      <w:r>
        <w:rPr>
          <w:rFonts w:ascii="Arial" w:hAnsi="Arial"/>
          <w:b/>
          <w:sz w:val="22"/>
        </w:rPr>
        <w:t xml:space="preserve">příkazníkovi jako </w:t>
      </w:r>
      <w:r w:rsidRPr="000A3501">
        <w:rPr>
          <w:rFonts w:ascii="Arial" w:hAnsi="Arial"/>
          <w:b/>
          <w:sz w:val="22"/>
        </w:rPr>
        <w:t>autorizovan</w:t>
      </w:r>
      <w:r>
        <w:rPr>
          <w:rFonts w:ascii="Arial" w:hAnsi="Arial"/>
          <w:b/>
          <w:sz w:val="22"/>
        </w:rPr>
        <w:t>é osobě autorizace udělena, je příkazník</w:t>
      </w:r>
      <w:r w:rsidRPr="000A3501">
        <w:rPr>
          <w:rFonts w:ascii="Arial" w:hAnsi="Arial"/>
          <w:b/>
          <w:sz w:val="22"/>
        </w:rPr>
        <w:t xml:space="preserve"> povin</w:t>
      </w:r>
      <w:r>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14:paraId="1887FD36" w14:textId="75CD5A2F" w:rsidR="00836A17" w:rsidRDefault="00836A17" w:rsidP="005064E5">
      <w:pPr>
        <w:pStyle w:val="Zkladntextodsazen21"/>
        <w:tabs>
          <w:tab w:val="left" w:pos="567"/>
        </w:tabs>
        <w:spacing w:line="260" w:lineRule="exact"/>
        <w:ind w:left="0" w:firstLine="0"/>
        <w:rPr>
          <w:rFonts w:ascii="Arial" w:hAnsi="Arial" w:cs="Arial"/>
          <w:sz w:val="22"/>
          <w:szCs w:val="22"/>
        </w:rPr>
      </w:pPr>
    </w:p>
    <w:p w14:paraId="5C7771E9" w14:textId="77777777"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14:paraId="6D59E663" w14:textId="692FEE7A" w:rsidR="00841A91" w:rsidRDefault="00841A91" w:rsidP="005064E5">
      <w:pPr>
        <w:pStyle w:val="Zkladntextodsazen21"/>
        <w:tabs>
          <w:tab w:val="left" w:pos="567"/>
        </w:tabs>
        <w:spacing w:line="260" w:lineRule="exact"/>
        <w:ind w:left="0" w:firstLine="0"/>
        <w:rPr>
          <w:rFonts w:ascii="Arial" w:hAnsi="Arial" w:cs="Arial"/>
          <w:sz w:val="22"/>
          <w:szCs w:val="22"/>
        </w:rPr>
      </w:pPr>
    </w:p>
    <w:p w14:paraId="6EDCBBD3" w14:textId="77777777" w:rsidR="00610DDC" w:rsidRPr="005C477F" w:rsidRDefault="00610DDC" w:rsidP="005064E5">
      <w:pPr>
        <w:pStyle w:val="Zkladntextodsazen21"/>
        <w:tabs>
          <w:tab w:val="left" w:pos="567"/>
        </w:tabs>
        <w:spacing w:line="260" w:lineRule="exact"/>
        <w:ind w:left="0" w:firstLine="0"/>
        <w:rPr>
          <w:rFonts w:ascii="Arial" w:hAnsi="Arial" w:cs="Arial"/>
          <w:sz w:val="22"/>
          <w:szCs w:val="22"/>
        </w:rPr>
      </w:pPr>
    </w:p>
    <w:p w14:paraId="2CE84FA3"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14:paraId="6743FACD" w14:textId="77777777"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14:paraId="35F97B77" w14:textId="77777777" w:rsidR="00392621" w:rsidRPr="005C477F" w:rsidRDefault="00392621" w:rsidP="00F13154">
      <w:pPr>
        <w:pStyle w:val="Zkladntextodsazen31"/>
        <w:spacing w:line="260" w:lineRule="exact"/>
        <w:ind w:left="0" w:firstLine="0"/>
        <w:rPr>
          <w:rFonts w:ascii="Arial" w:hAnsi="Arial" w:cs="Arial"/>
          <w:sz w:val="22"/>
          <w:szCs w:val="22"/>
        </w:rPr>
      </w:pPr>
    </w:p>
    <w:p w14:paraId="3F025AC6" w14:textId="77777777"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14:paraId="58612FE6"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14:paraId="23777FD2" w14:textId="16BA806A"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 xml:space="preserve">dokumentace pro povolení </w:t>
      </w:r>
      <w:r w:rsidR="00F141B3">
        <w:rPr>
          <w:rFonts w:ascii="Arial" w:hAnsi="Arial" w:cs="Arial"/>
          <w:sz w:val="22"/>
          <w:szCs w:val="22"/>
        </w:rPr>
        <w:t xml:space="preserve">stavby </w:t>
      </w:r>
      <w:r w:rsidR="005C75AB">
        <w:rPr>
          <w:rFonts w:ascii="Arial" w:hAnsi="Arial" w:cs="Arial"/>
          <w:sz w:val="22"/>
          <w:szCs w:val="22"/>
        </w:rPr>
        <w:t>(dále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14:paraId="3A6F5908"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14:paraId="5CB75528"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14:paraId="004AC3CA" w14:textId="77777777"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lastRenderedPageBreak/>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14:paraId="4F45D135" w14:textId="77777777"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14:paraId="4477BA44" w14:textId="77777777"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14:paraId="4031AD07" w14:textId="77777777" w:rsidR="005F2D80" w:rsidRPr="005C477F" w:rsidRDefault="005F2D80" w:rsidP="00F13154">
      <w:pPr>
        <w:tabs>
          <w:tab w:val="left" w:pos="709"/>
        </w:tabs>
        <w:spacing w:line="260" w:lineRule="exact"/>
        <w:jc w:val="both"/>
        <w:rPr>
          <w:rFonts w:ascii="Arial" w:hAnsi="Arial" w:cs="Arial"/>
          <w:sz w:val="22"/>
          <w:szCs w:val="22"/>
        </w:rPr>
      </w:pPr>
    </w:p>
    <w:p w14:paraId="4CC7B5B7" w14:textId="77777777"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14:paraId="249314F5" w14:textId="77777777"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14:paraId="3997CEED" w14:textId="77777777"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14:paraId="0FEA1E5C" w14:textId="77777777"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14:paraId="239B751B"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14:paraId="1DE863C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14:paraId="774984E3"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14:paraId="5A7BFB5D"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14:paraId="61670536"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14:paraId="483FCE1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14:paraId="52D1602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14:paraId="4561B8CA" w14:textId="77777777"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14:paraId="50FAFF50"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 xml:space="preserve">pracovním postupu (např. betonáže, </w:t>
      </w:r>
      <w:proofErr w:type="spellStart"/>
      <w:r w:rsidRPr="005C477F">
        <w:rPr>
          <w:rFonts w:ascii="Arial" w:hAnsi="Arial" w:cs="Arial"/>
          <w:sz w:val="22"/>
          <w:szCs w:val="22"/>
        </w:rPr>
        <w:t>předpínání</w:t>
      </w:r>
      <w:proofErr w:type="spellEnd"/>
      <w:r w:rsidRPr="005C477F">
        <w:rPr>
          <w:rFonts w:ascii="Arial" w:hAnsi="Arial" w:cs="Arial"/>
          <w:sz w:val="22"/>
          <w:szCs w:val="22"/>
        </w:rPr>
        <w:t xml:space="preserve"> výztuže, injektáže, izolace apod.)</w:t>
      </w:r>
      <w:r w:rsidR="00C03F32">
        <w:rPr>
          <w:rFonts w:ascii="Arial" w:hAnsi="Arial" w:cs="Arial"/>
          <w:sz w:val="22"/>
          <w:szCs w:val="22"/>
        </w:rPr>
        <w:t>;</w:t>
      </w:r>
    </w:p>
    <w:p w14:paraId="48218969" w14:textId="77777777"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14:paraId="49A169D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14:paraId="50656D9D"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14:paraId="5E2AEF15" w14:textId="1F3A371D"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povolení včetně zajištění podkladů nutných pro provedení prohlídky</w:t>
      </w:r>
      <w:r w:rsidR="00C03F32">
        <w:rPr>
          <w:rFonts w:ascii="Arial" w:hAnsi="Arial" w:cs="Arial"/>
          <w:sz w:val="22"/>
          <w:szCs w:val="22"/>
        </w:rPr>
        <w:t>;</w:t>
      </w:r>
    </w:p>
    <w:p w14:paraId="3022EAAC"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14:paraId="46918D7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14:paraId="58EDFFC7"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14:paraId="3D7A4970"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14:paraId="176026DB"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14:paraId="5EBF58E1" w14:textId="77777777"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lastRenderedPageBreak/>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14:paraId="6DC187DA" w14:textId="77777777" w:rsidR="00392621" w:rsidRPr="005C477F" w:rsidRDefault="00392621" w:rsidP="00F13154">
      <w:pPr>
        <w:tabs>
          <w:tab w:val="left" w:pos="1417"/>
        </w:tabs>
        <w:spacing w:line="260" w:lineRule="exact"/>
        <w:jc w:val="both"/>
        <w:rPr>
          <w:rFonts w:ascii="Arial" w:hAnsi="Arial" w:cs="Arial"/>
          <w:sz w:val="22"/>
          <w:szCs w:val="22"/>
        </w:rPr>
      </w:pPr>
    </w:p>
    <w:p w14:paraId="3485A76A" w14:textId="77777777"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14:paraId="067452AC" w14:textId="77777777"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14:paraId="379436B3" w14:textId="77777777"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14:paraId="4C033CEE" w14:textId="77777777"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14:paraId="33455060" w14:textId="77777777"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14:paraId="05294B85"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14:paraId="1C42DC39"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14:paraId="4C07454E"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14:paraId="4DFAAFEE"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14:paraId="253C1B33" w14:textId="59C64E66"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14:paraId="27BA8196" w14:textId="704297D6" w:rsidR="00542284" w:rsidRDefault="00542284" w:rsidP="004763E9">
      <w:pPr>
        <w:pStyle w:val="Zkladntextodsazen31"/>
        <w:spacing w:line="260" w:lineRule="exact"/>
        <w:ind w:left="1134" w:firstLine="0"/>
        <w:rPr>
          <w:rFonts w:ascii="Arial" w:hAnsi="Arial" w:cs="Arial"/>
          <w:sz w:val="22"/>
          <w:szCs w:val="22"/>
        </w:rPr>
      </w:pPr>
    </w:p>
    <w:p w14:paraId="45C7EF44" w14:textId="77777777" w:rsidR="00542284" w:rsidRDefault="00542284" w:rsidP="004763E9">
      <w:pPr>
        <w:pStyle w:val="Zkladntextodsazen31"/>
        <w:spacing w:line="260" w:lineRule="exact"/>
        <w:ind w:left="1134" w:firstLine="0"/>
        <w:rPr>
          <w:rFonts w:ascii="Arial" w:hAnsi="Arial" w:cs="Arial"/>
          <w:sz w:val="22"/>
          <w:szCs w:val="22"/>
        </w:rPr>
      </w:pPr>
    </w:p>
    <w:p w14:paraId="38F733A5" w14:textId="00345E71"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4 - Čas plnění</w:t>
      </w:r>
    </w:p>
    <w:p w14:paraId="7E8522A5" w14:textId="77777777"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14:paraId="548F0EBF" w14:textId="77777777" w:rsidR="00D72EB6" w:rsidRDefault="00D72EB6" w:rsidP="00501065">
      <w:pPr>
        <w:pStyle w:val="Zkladntextodsazen"/>
        <w:tabs>
          <w:tab w:val="left" w:pos="567"/>
        </w:tabs>
        <w:spacing w:line="260" w:lineRule="exact"/>
        <w:jc w:val="both"/>
        <w:rPr>
          <w:rFonts w:ascii="Arial" w:hAnsi="Arial" w:cs="Arial"/>
          <w:sz w:val="22"/>
          <w:szCs w:val="22"/>
        </w:rPr>
      </w:pPr>
    </w:p>
    <w:p w14:paraId="0F35AA81" w14:textId="77777777"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14:paraId="18DAC6AC" w14:textId="4EE38FDB" w:rsidR="003F1FBD" w:rsidRPr="00542284"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Zahájení realizace stavby – předání staveniště</w:t>
      </w:r>
      <w:r w:rsidRPr="003F1FBD">
        <w:rPr>
          <w:rFonts w:ascii="Arial" w:hAnsi="Arial" w:cs="Arial"/>
          <w:sz w:val="22"/>
          <w:szCs w:val="22"/>
        </w:rPr>
        <w:tab/>
      </w:r>
      <w:r w:rsidRPr="003F1FBD">
        <w:rPr>
          <w:rFonts w:ascii="Arial" w:hAnsi="Arial" w:cs="Arial"/>
          <w:sz w:val="22"/>
          <w:szCs w:val="22"/>
        </w:rPr>
        <w:tab/>
      </w:r>
      <w:r w:rsidR="00216B95">
        <w:rPr>
          <w:rFonts w:ascii="Arial" w:hAnsi="Arial" w:cs="Arial"/>
          <w:sz w:val="22"/>
          <w:szCs w:val="22"/>
        </w:rPr>
        <w:tab/>
      </w:r>
      <w:r w:rsidR="0006409C" w:rsidRPr="00B57C09">
        <w:rPr>
          <w:rFonts w:ascii="Arial" w:hAnsi="Arial" w:cs="Arial"/>
          <w:sz w:val="22"/>
          <w:szCs w:val="22"/>
        </w:rPr>
        <w:t xml:space="preserve">předpoklad </w:t>
      </w:r>
      <w:r w:rsidR="0006409C">
        <w:rPr>
          <w:rFonts w:ascii="Arial" w:hAnsi="Arial" w:cs="Arial"/>
          <w:sz w:val="22"/>
          <w:szCs w:val="22"/>
        </w:rPr>
        <w:t>03</w:t>
      </w:r>
      <w:r w:rsidR="0006409C" w:rsidRPr="00B57C09">
        <w:rPr>
          <w:rFonts w:ascii="Arial" w:hAnsi="Arial" w:cs="Arial"/>
          <w:sz w:val="22"/>
          <w:szCs w:val="22"/>
        </w:rPr>
        <w:t>/20</w:t>
      </w:r>
      <w:r w:rsidR="0006409C">
        <w:rPr>
          <w:rFonts w:ascii="Arial" w:hAnsi="Arial" w:cs="Arial"/>
          <w:sz w:val="22"/>
          <w:szCs w:val="22"/>
        </w:rPr>
        <w:t>26</w:t>
      </w:r>
    </w:p>
    <w:p w14:paraId="1C04639E" w14:textId="77777777" w:rsidR="003F1FBD" w:rsidRPr="004763E9" w:rsidRDefault="003F1FBD" w:rsidP="003F1FBD">
      <w:pPr>
        <w:pStyle w:val="Zkladntextodsazen"/>
        <w:tabs>
          <w:tab w:val="left" w:pos="567"/>
        </w:tabs>
        <w:spacing w:line="260" w:lineRule="exact"/>
        <w:jc w:val="both"/>
        <w:rPr>
          <w:rFonts w:ascii="Arial" w:hAnsi="Arial" w:cs="Arial"/>
          <w:sz w:val="22"/>
          <w:szCs w:val="22"/>
        </w:rPr>
      </w:pPr>
    </w:p>
    <w:p w14:paraId="6F6E618A" w14:textId="39F7885D" w:rsidR="00855184" w:rsidRPr="004763E9" w:rsidRDefault="00216B95" w:rsidP="003F1FBD">
      <w:pPr>
        <w:pStyle w:val="Zkladntextodsazen"/>
        <w:tabs>
          <w:tab w:val="left" w:pos="567"/>
        </w:tabs>
        <w:spacing w:line="260" w:lineRule="exact"/>
        <w:jc w:val="both"/>
        <w:rPr>
          <w:rFonts w:ascii="Arial" w:hAnsi="Arial" w:cs="Arial"/>
          <w:sz w:val="22"/>
          <w:szCs w:val="22"/>
        </w:rPr>
      </w:pPr>
      <w:r w:rsidRPr="004763E9">
        <w:rPr>
          <w:rFonts w:ascii="Arial" w:hAnsi="Arial" w:cs="Arial"/>
          <w:sz w:val="22"/>
          <w:szCs w:val="22"/>
        </w:rPr>
        <w:t>Zprovoznění stavby, předčasné užívání stavby</w:t>
      </w:r>
      <w:r w:rsidR="003F1FBD" w:rsidRPr="004763E9">
        <w:rPr>
          <w:rFonts w:ascii="Arial" w:hAnsi="Arial" w:cs="Arial"/>
          <w:sz w:val="22"/>
          <w:szCs w:val="22"/>
        </w:rPr>
        <w:tab/>
      </w:r>
      <w:r w:rsidR="00560333" w:rsidRPr="004763E9">
        <w:rPr>
          <w:rFonts w:ascii="Arial" w:hAnsi="Arial" w:cs="Arial"/>
          <w:sz w:val="22"/>
          <w:szCs w:val="22"/>
        </w:rPr>
        <w:tab/>
      </w:r>
      <w:r w:rsidR="00560333" w:rsidRPr="004763E9">
        <w:rPr>
          <w:rFonts w:ascii="Arial" w:hAnsi="Arial" w:cs="Arial"/>
          <w:sz w:val="22"/>
          <w:szCs w:val="22"/>
        </w:rPr>
        <w:tab/>
      </w:r>
      <w:r w:rsidR="0006409C">
        <w:rPr>
          <w:rFonts w:ascii="Arial" w:hAnsi="Arial" w:cs="Arial"/>
          <w:sz w:val="22"/>
          <w:szCs w:val="22"/>
        </w:rPr>
        <w:t>do 29</w:t>
      </w:r>
      <w:r w:rsidR="003F1FBD" w:rsidRPr="004763E9">
        <w:rPr>
          <w:rFonts w:ascii="Arial" w:hAnsi="Arial" w:cs="Arial"/>
          <w:sz w:val="22"/>
          <w:szCs w:val="22"/>
        </w:rPr>
        <w:t>. 10. 202</w:t>
      </w:r>
      <w:r w:rsidR="0006409C">
        <w:rPr>
          <w:rFonts w:ascii="Arial" w:hAnsi="Arial" w:cs="Arial"/>
          <w:sz w:val="22"/>
          <w:szCs w:val="22"/>
        </w:rPr>
        <w:t>7</w:t>
      </w:r>
    </w:p>
    <w:p w14:paraId="78A0CD5C" w14:textId="77777777" w:rsidR="00855184" w:rsidRPr="004763E9" w:rsidRDefault="00855184" w:rsidP="003F1FBD">
      <w:pPr>
        <w:pStyle w:val="Zkladntextodsazen"/>
        <w:tabs>
          <w:tab w:val="left" w:pos="567"/>
        </w:tabs>
        <w:spacing w:line="260" w:lineRule="exact"/>
        <w:jc w:val="both"/>
        <w:rPr>
          <w:rFonts w:ascii="Arial" w:hAnsi="Arial" w:cs="Arial"/>
          <w:sz w:val="22"/>
          <w:szCs w:val="22"/>
        </w:rPr>
      </w:pPr>
    </w:p>
    <w:p w14:paraId="4BF347B8" w14:textId="0EB28DCF" w:rsidR="00501065" w:rsidRPr="00501065" w:rsidRDefault="003F1FBD" w:rsidP="003F1FBD">
      <w:pPr>
        <w:pStyle w:val="Zkladntextodsazen"/>
        <w:tabs>
          <w:tab w:val="left" w:pos="567"/>
        </w:tabs>
        <w:spacing w:line="260" w:lineRule="exact"/>
        <w:jc w:val="both"/>
        <w:rPr>
          <w:rFonts w:ascii="Arial" w:hAnsi="Arial" w:cs="Arial"/>
          <w:sz w:val="22"/>
          <w:szCs w:val="22"/>
        </w:rPr>
      </w:pPr>
      <w:r w:rsidRPr="004763E9">
        <w:rPr>
          <w:rFonts w:ascii="Arial" w:hAnsi="Arial" w:cs="Arial"/>
          <w:sz w:val="22"/>
          <w:szCs w:val="22"/>
        </w:rPr>
        <w:t>Dokončení díla vč. předání kompletní dokladové části</w:t>
      </w:r>
      <w:r w:rsidRPr="004763E9">
        <w:rPr>
          <w:rFonts w:ascii="Arial" w:hAnsi="Arial" w:cs="Arial"/>
          <w:sz w:val="22"/>
          <w:szCs w:val="22"/>
        </w:rPr>
        <w:tab/>
      </w:r>
      <w:r w:rsidR="00216B95" w:rsidRPr="004763E9">
        <w:rPr>
          <w:rFonts w:ascii="Arial" w:hAnsi="Arial" w:cs="Arial"/>
          <w:sz w:val="22"/>
          <w:szCs w:val="22"/>
        </w:rPr>
        <w:tab/>
      </w:r>
      <w:r w:rsidR="00560333" w:rsidRPr="004763E9">
        <w:rPr>
          <w:rFonts w:ascii="Arial" w:hAnsi="Arial" w:cs="Arial"/>
          <w:sz w:val="22"/>
          <w:szCs w:val="22"/>
        </w:rPr>
        <w:t xml:space="preserve">do 30. </w:t>
      </w:r>
      <w:r w:rsidR="00216B95" w:rsidRPr="004763E9">
        <w:rPr>
          <w:rFonts w:ascii="Arial" w:hAnsi="Arial" w:cs="Arial"/>
          <w:sz w:val="22"/>
          <w:szCs w:val="22"/>
        </w:rPr>
        <w:t>06</w:t>
      </w:r>
      <w:r w:rsidRPr="004763E9">
        <w:rPr>
          <w:rFonts w:ascii="Arial" w:hAnsi="Arial" w:cs="Arial"/>
          <w:sz w:val="22"/>
          <w:szCs w:val="22"/>
        </w:rPr>
        <w:t>. 202</w:t>
      </w:r>
      <w:r w:rsidR="0006409C">
        <w:rPr>
          <w:rFonts w:ascii="Arial" w:hAnsi="Arial" w:cs="Arial"/>
          <w:sz w:val="22"/>
          <w:szCs w:val="22"/>
        </w:rPr>
        <w:t>8</w:t>
      </w:r>
    </w:p>
    <w:p w14:paraId="4F133D14" w14:textId="77777777" w:rsidR="00501065" w:rsidRDefault="00501065" w:rsidP="00501065">
      <w:pPr>
        <w:pStyle w:val="Zkladntextodsazen"/>
        <w:tabs>
          <w:tab w:val="left" w:pos="567"/>
        </w:tabs>
        <w:spacing w:line="260" w:lineRule="exact"/>
        <w:ind w:left="567"/>
        <w:jc w:val="both"/>
        <w:rPr>
          <w:rFonts w:ascii="Arial" w:hAnsi="Arial" w:cs="Arial"/>
          <w:sz w:val="22"/>
          <w:szCs w:val="22"/>
        </w:rPr>
      </w:pPr>
    </w:p>
    <w:p w14:paraId="35AD6A8D" w14:textId="77777777" w:rsidR="00BC76B9" w:rsidRPr="00727109" w:rsidRDefault="00BC76B9" w:rsidP="00BC76B9">
      <w:pPr>
        <w:spacing w:line="288" w:lineRule="auto"/>
        <w:jc w:val="both"/>
        <w:rPr>
          <w:rFonts w:ascii="Arial" w:hAnsi="Arial" w:cs="Arial"/>
          <w:sz w:val="22"/>
          <w:szCs w:val="22"/>
          <w:lang w:eastAsia="x-none"/>
        </w:rPr>
      </w:pPr>
      <w:r w:rsidRPr="00B969A1">
        <w:rPr>
          <w:rFonts w:ascii="Arial" w:hAnsi="Arial" w:cs="Arial"/>
          <w:spacing w:val="-4"/>
          <w:sz w:val="22"/>
          <w:szCs w:val="22"/>
          <w:lang w:eastAsia="x-none"/>
        </w:rPr>
        <w:t>V zimním období (tj. od 1. listopadu do 31. března) nebudou prováděny jakékoli stavební práce, které by znemožnily provoz na pozemních komunikacích a zimní údržbu</w:t>
      </w:r>
      <w:r w:rsidRPr="00B969A1">
        <w:rPr>
          <w:rFonts w:ascii="Arial" w:hAnsi="Arial" w:cs="Arial"/>
          <w:sz w:val="22"/>
          <w:szCs w:val="22"/>
          <w:lang w:eastAsia="x-none"/>
        </w:rPr>
        <w:t>.</w:t>
      </w:r>
    </w:p>
    <w:p w14:paraId="16664068" w14:textId="77777777" w:rsidR="00CC1BAB" w:rsidRDefault="00CC1BAB" w:rsidP="00855184">
      <w:pPr>
        <w:pStyle w:val="Zkladntextodsazen"/>
        <w:tabs>
          <w:tab w:val="left" w:pos="567"/>
        </w:tabs>
        <w:spacing w:line="260" w:lineRule="exact"/>
        <w:jc w:val="both"/>
        <w:rPr>
          <w:rFonts w:ascii="Arial" w:hAnsi="Arial" w:cs="Arial"/>
          <w:sz w:val="22"/>
          <w:szCs w:val="22"/>
        </w:rPr>
      </w:pPr>
    </w:p>
    <w:p w14:paraId="6BC1989D" w14:textId="77777777" w:rsidR="00CC1BAB" w:rsidRPr="00467E29" w:rsidRDefault="00CC1BAB" w:rsidP="00CC1BAB">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7D08C022" w14:textId="77777777" w:rsidR="00392621" w:rsidRPr="005C477F" w:rsidRDefault="00392621" w:rsidP="00371E91">
      <w:pPr>
        <w:pStyle w:val="Zkladntextodsazen"/>
        <w:spacing w:line="260" w:lineRule="exact"/>
        <w:jc w:val="both"/>
        <w:rPr>
          <w:rFonts w:ascii="Arial" w:hAnsi="Arial" w:cs="Arial"/>
          <w:sz w:val="22"/>
          <w:szCs w:val="22"/>
        </w:rPr>
      </w:pPr>
    </w:p>
    <w:p w14:paraId="53BFD75B" w14:textId="77777777"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1B59368" w14:textId="77777777" w:rsidR="00841A91" w:rsidRPr="007037EA" w:rsidRDefault="00841A91" w:rsidP="00165631">
      <w:pPr>
        <w:pStyle w:val="Zkladntextodsazen"/>
        <w:tabs>
          <w:tab w:val="left" w:pos="567"/>
        </w:tabs>
        <w:spacing w:line="260" w:lineRule="exact"/>
        <w:jc w:val="both"/>
        <w:rPr>
          <w:rFonts w:ascii="Arial" w:hAnsi="Arial" w:cs="Arial"/>
          <w:b/>
          <w:sz w:val="22"/>
          <w:szCs w:val="22"/>
        </w:rPr>
      </w:pPr>
    </w:p>
    <w:p w14:paraId="2DE4ABFD"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14:paraId="38A6CD06" w14:textId="76119EC0"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 xml:space="preserve">doplní </w:t>
      </w:r>
      <w:r w:rsidR="00542284">
        <w:rPr>
          <w:rFonts w:ascii="Arial" w:hAnsi="Arial" w:cs="Arial"/>
          <w:b/>
          <w:sz w:val="22"/>
          <w:szCs w:val="22"/>
        </w:rPr>
        <w:t>dodavatel</w:t>
      </w:r>
      <w:r w:rsidR="008F7485" w:rsidRPr="008F7485">
        <w:rPr>
          <w:rFonts w:ascii="Arial" w:hAnsi="Arial" w:cs="Arial"/>
          <w:b/>
          <w:sz w:val="22"/>
          <w:szCs w:val="22"/>
        </w:rPr>
        <w:t>)</w:t>
      </w:r>
    </w:p>
    <w:p w14:paraId="72142DED" w14:textId="77777777" w:rsidR="00660E44" w:rsidRPr="005C477F" w:rsidRDefault="00660E44" w:rsidP="00660E44">
      <w:pPr>
        <w:pStyle w:val="Zkladntextodsazen"/>
        <w:spacing w:line="260" w:lineRule="exact"/>
        <w:jc w:val="both"/>
        <w:rPr>
          <w:rFonts w:ascii="Arial" w:hAnsi="Arial" w:cs="Arial"/>
          <w:sz w:val="22"/>
          <w:szCs w:val="22"/>
        </w:rPr>
      </w:pPr>
    </w:p>
    <w:p w14:paraId="0B32D9A2" w14:textId="77777777"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38D3CB22" w14:textId="77777777"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14:paraId="3024A26E" w14:textId="77777777"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08782FF4" w14:textId="77777777" w:rsidR="00AD437B" w:rsidRPr="00885EAF" w:rsidRDefault="00AD437B" w:rsidP="00AD437B">
      <w:pPr>
        <w:pStyle w:val="Zkladntextodsazen"/>
        <w:spacing w:line="260" w:lineRule="exact"/>
        <w:jc w:val="both"/>
        <w:rPr>
          <w:rFonts w:ascii="Arial" w:hAnsi="Arial" w:cs="Arial"/>
          <w:bCs/>
          <w:sz w:val="22"/>
          <w:szCs w:val="22"/>
        </w:rPr>
      </w:pPr>
    </w:p>
    <w:p w14:paraId="05D45CE4" w14:textId="77777777"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14:paraId="3EFC419D" w14:textId="77777777" w:rsidR="00E81457" w:rsidRDefault="00E81457" w:rsidP="00885EAF">
      <w:pPr>
        <w:pStyle w:val="Zkladntextodsazen"/>
        <w:spacing w:line="260" w:lineRule="exact"/>
        <w:jc w:val="both"/>
        <w:rPr>
          <w:rFonts w:ascii="Arial" w:hAnsi="Arial" w:cs="Arial"/>
          <w:sz w:val="22"/>
          <w:szCs w:val="22"/>
        </w:rPr>
      </w:pPr>
    </w:p>
    <w:p w14:paraId="6E6DF302" w14:textId="77777777"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730"/>
        <w:gridCol w:w="1544"/>
        <w:gridCol w:w="1419"/>
        <w:gridCol w:w="1274"/>
        <w:gridCol w:w="1528"/>
      </w:tblGrid>
      <w:tr w:rsidR="00E121E5" w:rsidRPr="00E415A5" w14:paraId="0816D419" w14:textId="77777777" w:rsidTr="00772D27">
        <w:trPr>
          <w:trHeight w:val="459"/>
        </w:trPr>
        <w:tc>
          <w:tcPr>
            <w:tcW w:w="1965"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0B107ECD" w14:textId="77777777" w:rsidR="00E121E5" w:rsidRPr="00E415A5" w:rsidRDefault="00E121E5" w:rsidP="003D4B5D">
            <w:pPr>
              <w:jc w:val="center"/>
              <w:rPr>
                <w:rFonts w:ascii="Arial" w:hAnsi="Arial" w:cs="Arial"/>
                <w:b/>
                <w:bCs/>
              </w:rPr>
            </w:pPr>
            <w:r w:rsidRPr="00E415A5">
              <w:rPr>
                <w:rFonts w:ascii="Arial" w:hAnsi="Arial" w:cs="Arial"/>
                <w:b/>
                <w:bCs/>
              </w:rPr>
              <w:lastRenderedPageBreak/>
              <w:t>Označení plnění</w:t>
            </w:r>
          </w:p>
        </w:tc>
        <w:tc>
          <w:tcPr>
            <w:tcW w:w="814" w:type="pct"/>
            <w:tcBorders>
              <w:top w:val="single" w:sz="12" w:space="0" w:color="auto"/>
              <w:left w:val="dotted" w:sz="4" w:space="0" w:color="auto"/>
              <w:bottom w:val="single" w:sz="8" w:space="0" w:color="auto"/>
              <w:right w:val="dotted" w:sz="4" w:space="0" w:color="auto"/>
            </w:tcBorders>
            <w:shd w:val="clear" w:color="auto" w:fill="C0C0C0"/>
            <w:vAlign w:val="center"/>
          </w:tcPr>
          <w:p w14:paraId="12DD47AE" w14:textId="77777777"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748" w:type="pct"/>
            <w:tcBorders>
              <w:top w:val="single" w:sz="12" w:space="0" w:color="auto"/>
              <w:left w:val="dotted" w:sz="4" w:space="0" w:color="auto"/>
              <w:bottom w:val="single" w:sz="8" w:space="0" w:color="auto"/>
              <w:right w:val="dotted" w:sz="4" w:space="0" w:color="auto"/>
            </w:tcBorders>
            <w:shd w:val="clear" w:color="auto" w:fill="C0C0C0"/>
            <w:vAlign w:val="center"/>
          </w:tcPr>
          <w:p w14:paraId="4E13A372" w14:textId="77777777"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7" w:type="pct"/>
            <w:tcBorders>
              <w:top w:val="single" w:sz="12" w:space="0" w:color="auto"/>
              <w:left w:val="dotted" w:sz="4" w:space="0" w:color="auto"/>
              <w:bottom w:val="single" w:sz="8" w:space="0" w:color="auto"/>
              <w:right w:val="dotted" w:sz="4" w:space="0" w:color="auto"/>
            </w:tcBorders>
            <w:shd w:val="clear" w:color="auto" w:fill="C0C0C0"/>
            <w:vAlign w:val="center"/>
          </w:tcPr>
          <w:p w14:paraId="62721FF5" w14:textId="77777777"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05" w:type="pct"/>
            <w:tcBorders>
              <w:top w:val="single" w:sz="12" w:space="0" w:color="auto"/>
              <w:left w:val="dotted" w:sz="4" w:space="0" w:color="auto"/>
              <w:bottom w:val="single" w:sz="8" w:space="0" w:color="auto"/>
              <w:right w:val="single" w:sz="12" w:space="0" w:color="auto"/>
            </w:tcBorders>
            <w:shd w:val="clear" w:color="auto" w:fill="C0C0C0"/>
            <w:vAlign w:val="center"/>
          </w:tcPr>
          <w:p w14:paraId="4F40E826" w14:textId="77777777"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14:paraId="5885947D"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65" w:type="pct"/>
            <w:tcBorders>
              <w:top w:val="single" w:sz="8" w:space="0" w:color="auto"/>
              <w:bottom w:val="dotted" w:sz="4" w:space="0" w:color="auto"/>
            </w:tcBorders>
            <w:shd w:val="clear" w:color="auto" w:fill="FFFFFF"/>
            <w:noWrap/>
            <w:vAlign w:val="center"/>
          </w:tcPr>
          <w:p w14:paraId="6ED371D6" w14:textId="77777777" w:rsidR="00E121E5" w:rsidRDefault="00E121E5" w:rsidP="003D4B5D">
            <w:pPr>
              <w:rPr>
                <w:rFonts w:ascii="Arial" w:hAnsi="Arial" w:cs="Arial"/>
                <w:bCs/>
              </w:rPr>
            </w:pPr>
            <w:r>
              <w:rPr>
                <w:rFonts w:ascii="Arial" w:hAnsi="Arial" w:cs="Arial"/>
                <w:bCs/>
              </w:rPr>
              <w:t xml:space="preserve">Činnosti před zahájením stavby </w:t>
            </w:r>
          </w:p>
        </w:tc>
        <w:tc>
          <w:tcPr>
            <w:tcW w:w="814" w:type="pct"/>
            <w:tcBorders>
              <w:top w:val="single" w:sz="8" w:space="0" w:color="auto"/>
              <w:bottom w:val="dotted" w:sz="4" w:space="0" w:color="auto"/>
            </w:tcBorders>
            <w:shd w:val="clear" w:color="auto" w:fill="FFFFFF"/>
            <w:vAlign w:val="center"/>
          </w:tcPr>
          <w:p w14:paraId="40C305C5" w14:textId="77777777" w:rsidR="00E121E5" w:rsidRPr="00451817" w:rsidRDefault="00E121E5" w:rsidP="003D4B5D">
            <w:pPr>
              <w:jc w:val="center"/>
              <w:rPr>
                <w:rFonts w:ascii="Arial" w:hAnsi="Arial" w:cs="Arial"/>
                <w:b/>
                <w:bCs/>
              </w:rPr>
            </w:pPr>
            <w:r w:rsidRPr="00451817">
              <w:rPr>
                <w:rFonts w:ascii="Arial" w:hAnsi="Arial" w:cs="Arial"/>
                <w:b/>
                <w:bCs/>
              </w:rPr>
              <w:t>x</w:t>
            </w:r>
          </w:p>
        </w:tc>
        <w:tc>
          <w:tcPr>
            <w:tcW w:w="748" w:type="pct"/>
            <w:tcBorders>
              <w:top w:val="single" w:sz="8" w:space="0" w:color="auto"/>
              <w:bottom w:val="dotted" w:sz="4" w:space="0" w:color="auto"/>
            </w:tcBorders>
            <w:shd w:val="clear" w:color="auto" w:fill="FFFFFF"/>
            <w:vAlign w:val="center"/>
          </w:tcPr>
          <w:p w14:paraId="14C1271E" w14:textId="77777777" w:rsidR="00E121E5" w:rsidRPr="00451817" w:rsidRDefault="00E121E5" w:rsidP="003D4B5D">
            <w:pPr>
              <w:jc w:val="center"/>
              <w:rPr>
                <w:rFonts w:ascii="Arial" w:hAnsi="Arial" w:cs="Arial"/>
                <w:bCs/>
              </w:rPr>
            </w:pPr>
          </w:p>
        </w:tc>
        <w:tc>
          <w:tcPr>
            <w:tcW w:w="667" w:type="pct"/>
            <w:tcBorders>
              <w:top w:val="single" w:sz="8" w:space="0" w:color="auto"/>
              <w:bottom w:val="dotted" w:sz="4" w:space="0" w:color="auto"/>
            </w:tcBorders>
            <w:shd w:val="clear" w:color="auto" w:fill="FFFFFF"/>
            <w:vAlign w:val="center"/>
          </w:tcPr>
          <w:p w14:paraId="5106677D" w14:textId="77777777" w:rsidR="00E121E5" w:rsidRPr="00451817" w:rsidRDefault="00E121E5" w:rsidP="003D4B5D">
            <w:pPr>
              <w:jc w:val="center"/>
              <w:rPr>
                <w:rFonts w:ascii="Arial" w:hAnsi="Arial" w:cs="Arial"/>
                <w:bCs/>
              </w:rPr>
            </w:pPr>
          </w:p>
        </w:tc>
        <w:tc>
          <w:tcPr>
            <w:tcW w:w="805" w:type="pct"/>
            <w:tcBorders>
              <w:top w:val="single" w:sz="8" w:space="0" w:color="auto"/>
              <w:bottom w:val="dotted" w:sz="4" w:space="0" w:color="auto"/>
            </w:tcBorders>
            <w:shd w:val="clear" w:color="auto" w:fill="FFFFFF"/>
            <w:vAlign w:val="center"/>
          </w:tcPr>
          <w:p w14:paraId="7DBD0C16" w14:textId="77777777" w:rsidR="00E121E5" w:rsidRPr="00451817" w:rsidRDefault="00E121E5" w:rsidP="003D4B5D">
            <w:pPr>
              <w:jc w:val="center"/>
              <w:rPr>
                <w:rFonts w:ascii="Arial" w:hAnsi="Arial" w:cs="Arial"/>
                <w:bCs/>
              </w:rPr>
            </w:pPr>
          </w:p>
        </w:tc>
      </w:tr>
      <w:tr w:rsidR="00E121E5" w:rsidRPr="00451817" w14:paraId="3131AC82"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14:paraId="179E59DA" w14:textId="77777777" w:rsidR="00E121E5" w:rsidRDefault="00E121E5" w:rsidP="003D4B5D">
            <w:pPr>
              <w:rPr>
                <w:rFonts w:ascii="Arial" w:hAnsi="Arial" w:cs="Arial"/>
                <w:bCs/>
              </w:rPr>
            </w:pPr>
            <w:r>
              <w:rPr>
                <w:rFonts w:ascii="Arial" w:hAnsi="Arial" w:cs="Arial"/>
                <w:bCs/>
              </w:rPr>
              <w:t>Činnosti při provádění stavby</w:t>
            </w:r>
          </w:p>
        </w:tc>
        <w:tc>
          <w:tcPr>
            <w:tcW w:w="814" w:type="pct"/>
            <w:tcBorders>
              <w:top w:val="dotted" w:sz="4" w:space="0" w:color="auto"/>
              <w:bottom w:val="dotted" w:sz="4" w:space="0" w:color="auto"/>
            </w:tcBorders>
            <w:shd w:val="clear" w:color="auto" w:fill="FFFFFF"/>
            <w:vAlign w:val="center"/>
          </w:tcPr>
          <w:p w14:paraId="30E9BCE3" w14:textId="120E81A2" w:rsidR="00E121E5" w:rsidRPr="00451817" w:rsidRDefault="000D1160" w:rsidP="0006285B">
            <w:pPr>
              <w:jc w:val="center"/>
              <w:rPr>
                <w:rFonts w:ascii="Arial" w:hAnsi="Arial" w:cs="Arial"/>
                <w:bCs/>
              </w:rPr>
            </w:pPr>
            <w:r>
              <w:rPr>
                <w:rFonts w:ascii="Arial" w:hAnsi="Arial" w:cs="Arial"/>
                <w:bCs/>
              </w:rPr>
              <w:t>28</w:t>
            </w:r>
          </w:p>
        </w:tc>
        <w:tc>
          <w:tcPr>
            <w:tcW w:w="748" w:type="pct"/>
            <w:tcBorders>
              <w:top w:val="dotted" w:sz="4" w:space="0" w:color="auto"/>
              <w:bottom w:val="dotted" w:sz="4" w:space="0" w:color="auto"/>
            </w:tcBorders>
            <w:shd w:val="clear" w:color="auto" w:fill="FFFFFF"/>
            <w:vAlign w:val="center"/>
          </w:tcPr>
          <w:p w14:paraId="12002F41" w14:textId="77777777"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14:paraId="2C217B79" w14:textId="77777777"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14:paraId="1B8AA6E7" w14:textId="77777777" w:rsidR="00E121E5" w:rsidRPr="00451817" w:rsidRDefault="00E121E5" w:rsidP="003D4B5D">
            <w:pPr>
              <w:jc w:val="center"/>
              <w:rPr>
                <w:rFonts w:ascii="Arial" w:hAnsi="Arial" w:cs="Arial"/>
                <w:bCs/>
              </w:rPr>
            </w:pPr>
          </w:p>
        </w:tc>
      </w:tr>
      <w:tr w:rsidR="00E121E5" w:rsidRPr="00451817" w14:paraId="39DBC3E2"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14:paraId="59B3C0BB" w14:textId="77777777" w:rsidR="00E121E5" w:rsidRDefault="00E121E5" w:rsidP="003D4B5D">
            <w:pPr>
              <w:rPr>
                <w:rFonts w:ascii="Arial" w:hAnsi="Arial" w:cs="Arial"/>
                <w:bCs/>
              </w:rPr>
            </w:pPr>
            <w:r>
              <w:rPr>
                <w:rFonts w:ascii="Arial" w:hAnsi="Arial" w:cs="Arial"/>
                <w:bCs/>
              </w:rPr>
              <w:t>Činnosti po dokončení stavby</w:t>
            </w:r>
          </w:p>
        </w:tc>
        <w:tc>
          <w:tcPr>
            <w:tcW w:w="814" w:type="pct"/>
            <w:tcBorders>
              <w:top w:val="dotted" w:sz="4" w:space="0" w:color="auto"/>
              <w:bottom w:val="dotted" w:sz="4" w:space="0" w:color="auto"/>
            </w:tcBorders>
            <w:shd w:val="clear" w:color="auto" w:fill="FFFFFF"/>
            <w:vAlign w:val="center"/>
          </w:tcPr>
          <w:p w14:paraId="5FF5A70A" w14:textId="77777777" w:rsidR="00E121E5" w:rsidRPr="00E9643E" w:rsidRDefault="00E121E5" w:rsidP="003D4B5D">
            <w:pPr>
              <w:jc w:val="center"/>
              <w:rPr>
                <w:rFonts w:ascii="Arial" w:hAnsi="Arial" w:cs="Arial"/>
                <w:b/>
                <w:bCs/>
              </w:rPr>
            </w:pPr>
            <w:r w:rsidRPr="00E9643E">
              <w:rPr>
                <w:rFonts w:ascii="Arial" w:hAnsi="Arial" w:cs="Arial"/>
                <w:b/>
                <w:bCs/>
              </w:rPr>
              <w:t>x</w:t>
            </w:r>
          </w:p>
        </w:tc>
        <w:tc>
          <w:tcPr>
            <w:tcW w:w="748" w:type="pct"/>
            <w:tcBorders>
              <w:top w:val="dotted" w:sz="4" w:space="0" w:color="auto"/>
              <w:bottom w:val="dotted" w:sz="4" w:space="0" w:color="auto"/>
            </w:tcBorders>
            <w:shd w:val="clear" w:color="auto" w:fill="FFFFFF"/>
            <w:vAlign w:val="center"/>
          </w:tcPr>
          <w:p w14:paraId="6E16140E" w14:textId="77777777"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14:paraId="600C4CBA" w14:textId="77777777"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14:paraId="52E86E49" w14:textId="77777777" w:rsidR="00E121E5" w:rsidRPr="00451817" w:rsidRDefault="00E121E5" w:rsidP="003D4B5D">
            <w:pPr>
              <w:jc w:val="center"/>
              <w:rPr>
                <w:rFonts w:ascii="Arial" w:hAnsi="Arial" w:cs="Arial"/>
                <w:bCs/>
              </w:rPr>
            </w:pPr>
          </w:p>
        </w:tc>
      </w:tr>
      <w:tr w:rsidR="00E121E5" w:rsidRPr="00E415A5" w14:paraId="372ED87E"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65" w:type="pct"/>
            <w:tcBorders>
              <w:top w:val="dotted" w:sz="4" w:space="0" w:color="auto"/>
            </w:tcBorders>
            <w:shd w:val="clear" w:color="auto" w:fill="99CCFF"/>
            <w:noWrap/>
            <w:vAlign w:val="center"/>
          </w:tcPr>
          <w:p w14:paraId="3EF67504" w14:textId="77777777" w:rsidR="00E121E5" w:rsidRPr="00F5717C" w:rsidRDefault="00E121E5" w:rsidP="003D4B5D">
            <w:pPr>
              <w:rPr>
                <w:rFonts w:ascii="Arial" w:hAnsi="Arial" w:cs="Arial"/>
                <w:b/>
                <w:bCs/>
              </w:rPr>
            </w:pPr>
            <w:r w:rsidRPr="00F5717C">
              <w:rPr>
                <w:rFonts w:ascii="Arial" w:hAnsi="Arial" w:cs="Arial"/>
                <w:b/>
                <w:bCs/>
              </w:rPr>
              <w:t>Nabídková cena celkem:</w:t>
            </w:r>
          </w:p>
        </w:tc>
        <w:tc>
          <w:tcPr>
            <w:tcW w:w="814" w:type="pct"/>
            <w:tcBorders>
              <w:top w:val="dotted" w:sz="4" w:space="0" w:color="auto"/>
            </w:tcBorders>
            <w:shd w:val="clear" w:color="auto" w:fill="99CCFF"/>
            <w:vAlign w:val="center"/>
          </w:tcPr>
          <w:p w14:paraId="0FF3F1F9" w14:textId="77777777" w:rsidR="00E121E5" w:rsidRPr="00E415A5" w:rsidRDefault="00944932" w:rsidP="00944932">
            <w:pPr>
              <w:jc w:val="center"/>
              <w:rPr>
                <w:rFonts w:ascii="Arial" w:hAnsi="Arial" w:cs="Arial"/>
                <w:b/>
                <w:bCs/>
              </w:rPr>
            </w:pPr>
            <w:r>
              <w:rPr>
                <w:rFonts w:ascii="Arial" w:hAnsi="Arial" w:cs="Arial"/>
                <w:b/>
                <w:bCs/>
              </w:rPr>
              <w:t>X</w:t>
            </w:r>
          </w:p>
        </w:tc>
        <w:tc>
          <w:tcPr>
            <w:tcW w:w="748" w:type="pct"/>
            <w:tcBorders>
              <w:top w:val="dotted" w:sz="4" w:space="0" w:color="auto"/>
            </w:tcBorders>
            <w:shd w:val="clear" w:color="auto" w:fill="99CCFF"/>
            <w:vAlign w:val="center"/>
          </w:tcPr>
          <w:p w14:paraId="1C9696EE" w14:textId="77777777" w:rsidR="00E121E5" w:rsidRPr="00E415A5" w:rsidRDefault="00E121E5" w:rsidP="003D4B5D">
            <w:pPr>
              <w:jc w:val="center"/>
              <w:rPr>
                <w:rFonts w:ascii="Arial" w:hAnsi="Arial" w:cs="Arial"/>
                <w:b/>
                <w:bCs/>
              </w:rPr>
            </w:pPr>
          </w:p>
        </w:tc>
        <w:tc>
          <w:tcPr>
            <w:tcW w:w="667" w:type="pct"/>
            <w:tcBorders>
              <w:top w:val="dotted" w:sz="4" w:space="0" w:color="auto"/>
            </w:tcBorders>
            <w:shd w:val="clear" w:color="auto" w:fill="99CCFF"/>
            <w:vAlign w:val="center"/>
          </w:tcPr>
          <w:p w14:paraId="5828E826" w14:textId="77777777" w:rsidR="00E121E5" w:rsidRPr="00E415A5" w:rsidRDefault="00E121E5" w:rsidP="003D4B5D">
            <w:pPr>
              <w:jc w:val="center"/>
              <w:rPr>
                <w:rFonts w:ascii="Arial" w:hAnsi="Arial" w:cs="Arial"/>
                <w:b/>
                <w:bCs/>
              </w:rPr>
            </w:pPr>
          </w:p>
        </w:tc>
        <w:tc>
          <w:tcPr>
            <w:tcW w:w="805" w:type="pct"/>
            <w:tcBorders>
              <w:top w:val="dotted" w:sz="4" w:space="0" w:color="auto"/>
            </w:tcBorders>
            <w:shd w:val="clear" w:color="auto" w:fill="99CCFF"/>
            <w:vAlign w:val="center"/>
          </w:tcPr>
          <w:p w14:paraId="345EE2C8" w14:textId="77777777" w:rsidR="00E121E5" w:rsidRPr="00E415A5" w:rsidRDefault="00E121E5" w:rsidP="003D4B5D">
            <w:pPr>
              <w:jc w:val="center"/>
              <w:rPr>
                <w:rFonts w:ascii="Arial" w:hAnsi="Arial" w:cs="Arial"/>
                <w:b/>
                <w:bCs/>
              </w:rPr>
            </w:pPr>
          </w:p>
        </w:tc>
      </w:tr>
    </w:tbl>
    <w:p w14:paraId="1B341857" w14:textId="77777777" w:rsidR="00E81457" w:rsidRDefault="00E81457" w:rsidP="00885EAF">
      <w:pPr>
        <w:pStyle w:val="Zkladntextodsazen"/>
        <w:spacing w:line="260" w:lineRule="exact"/>
        <w:jc w:val="both"/>
        <w:rPr>
          <w:rFonts w:ascii="Arial" w:hAnsi="Arial" w:cs="Arial"/>
          <w:sz w:val="22"/>
          <w:szCs w:val="22"/>
        </w:rPr>
      </w:pPr>
    </w:p>
    <w:p w14:paraId="38968EC8" w14:textId="77777777"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14:paraId="02F06BF2" w14:textId="77777777" w:rsidR="004C0555" w:rsidRPr="005C477F" w:rsidRDefault="004C0555" w:rsidP="00F13154">
      <w:pPr>
        <w:pStyle w:val="Zkladntextodsazen"/>
        <w:spacing w:line="260" w:lineRule="exact"/>
        <w:jc w:val="both"/>
        <w:rPr>
          <w:rFonts w:ascii="Arial" w:hAnsi="Arial" w:cs="Arial"/>
          <w:sz w:val="22"/>
          <w:szCs w:val="22"/>
        </w:rPr>
      </w:pPr>
    </w:p>
    <w:p w14:paraId="5C69DBDC" w14:textId="77777777"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sidRPr="00C77898">
        <w:rPr>
          <w:rFonts w:ascii="Arial" w:hAnsi="Arial" w:cs="Arial"/>
          <w:sz w:val="22"/>
          <w:szCs w:val="22"/>
        </w:rPr>
        <w:t>či v případě změn uvedených v odst. 5.12.</w:t>
      </w:r>
    </w:p>
    <w:p w14:paraId="6424628F" w14:textId="77777777" w:rsidR="003149F6" w:rsidRPr="005C477F" w:rsidRDefault="003149F6" w:rsidP="00F13154">
      <w:pPr>
        <w:pStyle w:val="Zkladntextodsazen"/>
        <w:spacing w:line="260" w:lineRule="exact"/>
        <w:jc w:val="both"/>
        <w:rPr>
          <w:rFonts w:ascii="Arial" w:hAnsi="Arial" w:cs="Arial"/>
          <w:sz w:val="22"/>
          <w:szCs w:val="22"/>
        </w:rPr>
      </w:pPr>
    </w:p>
    <w:p w14:paraId="62E5FE69" w14:textId="17270BFB"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14:paraId="2C5DE2A7" w14:textId="77777777" w:rsidR="002D7AE0" w:rsidRPr="00B74DF8" w:rsidRDefault="00392621" w:rsidP="00B74DF8">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w:t>
      </w:r>
      <w:proofErr w:type="gramEnd"/>
      <w:r w:rsidR="005B5570" w:rsidRPr="00F22849">
        <w:rPr>
          <w:rFonts w:ascii="Arial" w:hAnsi="Arial" w:cs="Arial"/>
          <w:sz w:val="22"/>
          <w:szCs w:val="22"/>
        </w:rPr>
        <w:t xml:space="preserve">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14:paraId="28CCF8B6" w14:textId="77777777"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Pr="005C477F">
        <w:rPr>
          <w:rFonts w:ascii="Arial" w:hAnsi="Arial" w:cs="Arial"/>
          <w:sz w:val="22"/>
          <w:szCs w:val="22"/>
        </w:rPr>
        <w:t>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w:t>
      </w:r>
      <w:proofErr w:type="gramEnd"/>
      <w:r w:rsidR="00392621" w:rsidRPr="00F22849">
        <w:rPr>
          <w:rFonts w:ascii="Arial" w:hAnsi="Arial" w:cs="Arial"/>
          <w:sz w:val="22"/>
          <w:szCs w:val="22"/>
        </w:rPr>
        <w:t xml:space="preserve"> realizace díla</w:t>
      </w:r>
    </w:p>
    <w:p w14:paraId="5A6E2200" w14:textId="77777777"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po</w:t>
      </w:r>
      <w:proofErr w:type="gramEnd"/>
      <w:r w:rsidRPr="00F22849">
        <w:rPr>
          <w:rFonts w:ascii="Arial" w:hAnsi="Arial" w:cs="Arial"/>
          <w:sz w:val="22"/>
          <w:szCs w:val="22"/>
        </w:rPr>
        <w:t xml:space="preserve">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14:paraId="4E1B4991" w14:textId="77777777" w:rsidR="00F22849" w:rsidRPr="00EA1E1F" w:rsidRDefault="00F22849" w:rsidP="00EA1E1F">
      <w:pPr>
        <w:rPr>
          <w:rFonts w:ascii="Arial" w:hAnsi="Arial" w:cs="Arial"/>
          <w:sz w:val="22"/>
          <w:szCs w:val="22"/>
        </w:rPr>
      </w:pPr>
    </w:p>
    <w:p w14:paraId="07E22B47" w14:textId="2C260F75" w:rsidR="005C477F" w:rsidRDefault="005C477F" w:rsidP="00EA1E1F">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Faktury za jednotlivá dílčí plnění i konečná faktura za poslední dílčí plnění, dle odst. 3.1, 3.2, 3.3, budou vyhotoveny v jednom vyhotovení a doručeny </w:t>
      </w:r>
      <w:r w:rsidR="006B7088">
        <w:rPr>
          <w:rFonts w:ascii="Arial" w:hAnsi="Arial" w:cs="Arial"/>
          <w:sz w:val="22"/>
          <w:szCs w:val="22"/>
        </w:rPr>
        <w:t>p</w:t>
      </w:r>
      <w:r w:rsidR="00FD0B71">
        <w:rPr>
          <w:rFonts w:ascii="Arial" w:hAnsi="Arial" w:cs="Arial"/>
          <w:sz w:val="22"/>
          <w:szCs w:val="22"/>
        </w:rPr>
        <w:t>říkazc</w:t>
      </w:r>
      <w:r w:rsidR="006B7088">
        <w:rPr>
          <w:rFonts w:ascii="Arial" w:hAnsi="Arial" w:cs="Arial"/>
          <w:sz w:val="22"/>
          <w:szCs w:val="22"/>
        </w:rPr>
        <w:t>i</w:t>
      </w:r>
      <w:r w:rsidR="00B328D9" w:rsidRPr="00B328D9">
        <w:rPr>
          <w:rFonts w:ascii="Arial" w:hAnsi="Arial" w:cs="Arial"/>
          <w:bCs/>
          <w:spacing w:val="4"/>
          <w:sz w:val="22"/>
        </w:rPr>
        <w:t xml:space="preserve"> </w:t>
      </w:r>
      <w:r w:rsidR="00B328D9" w:rsidRPr="00C938AD">
        <w:rPr>
          <w:rFonts w:ascii="Arial" w:hAnsi="Arial" w:cs="Arial"/>
          <w:bCs/>
          <w:spacing w:val="4"/>
          <w:sz w:val="22"/>
        </w:rPr>
        <w:t xml:space="preserve">nebo zaslány elektronicky na adresu </w:t>
      </w:r>
      <w:r w:rsidR="00B328D9" w:rsidRPr="00D0500A">
        <w:rPr>
          <w:rFonts w:ascii="Arial" w:hAnsi="Arial" w:cs="Arial"/>
          <w:bCs/>
          <w:spacing w:val="4"/>
          <w:sz w:val="22"/>
        </w:rPr>
        <w:t>faktury@kr-vysocina.cz</w:t>
      </w:r>
      <w:r w:rsidR="00B328D9">
        <w:rPr>
          <w:rFonts w:ascii="Arial" w:hAnsi="Arial" w:cs="Arial"/>
          <w:sz w:val="22"/>
          <w:szCs w:val="22"/>
        </w:rPr>
        <w:t>.</w:t>
      </w:r>
      <w:r w:rsidRPr="005C477F">
        <w:rPr>
          <w:rFonts w:ascii="Arial" w:hAnsi="Arial" w:cs="Arial"/>
          <w:sz w:val="22"/>
          <w:szCs w:val="22"/>
        </w:rPr>
        <w:t xml:space="preserve">. Pro účely vystavení </w:t>
      </w:r>
      <w:r w:rsidR="00F76BDB">
        <w:rPr>
          <w:rFonts w:ascii="Arial" w:hAnsi="Arial" w:cs="Arial"/>
          <w:sz w:val="22"/>
          <w:szCs w:val="22"/>
        </w:rPr>
        <w:t>faktur</w:t>
      </w:r>
      <w:r w:rsidRPr="005C477F">
        <w:rPr>
          <w:rFonts w:ascii="Arial" w:hAnsi="Arial" w:cs="Arial"/>
          <w:sz w:val="22"/>
          <w:szCs w:val="22"/>
        </w:rPr>
        <w:t xml:space="preserve"> se použije označení </w:t>
      </w:r>
      <w:r w:rsidR="00FD0B71">
        <w:rPr>
          <w:rFonts w:ascii="Arial" w:hAnsi="Arial" w:cs="Arial"/>
          <w:sz w:val="22"/>
          <w:szCs w:val="22"/>
        </w:rPr>
        <w:t>příkazce</w:t>
      </w:r>
      <w:r w:rsidRPr="005C477F">
        <w:rPr>
          <w:rFonts w:ascii="Arial" w:hAnsi="Arial" w:cs="Arial"/>
          <w:sz w:val="22"/>
          <w:szCs w:val="22"/>
        </w:rPr>
        <w:t xml:space="preserve">: Kraj Vysočina, Žižkova 1882/57, </w:t>
      </w:r>
      <w:r w:rsidR="002C20FD">
        <w:rPr>
          <w:rFonts w:ascii="Arial" w:hAnsi="Arial" w:cs="Arial"/>
          <w:sz w:val="22"/>
          <w:szCs w:val="22"/>
        </w:rPr>
        <w:t>586 01</w:t>
      </w:r>
      <w:r w:rsidRPr="005C477F">
        <w:rPr>
          <w:rFonts w:ascii="Arial" w:hAnsi="Arial" w:cs="Arial"/>
          <w:sz w:val="22"/>
          <w:szCs w:val="22"/>
        </w:rPr>
        <w:t xml:space="preserve"> Jihlava, IČ</w:t>
      </w:r>
      <w:r w:rsidR="007D52CC">
        <w:rPr>
          <w:rFonts w:ascii="Arial" w:hAnsi="Arial" w:cs="Arial"/>
          <w:sz w:val="22"/>
          <w:szCs w:val="22"/>
        </w:rPr>
        <w:t>O</w:t>
      </w:r>
      <w:r w:rsidRPr="005C477F">
        <w:rPr>
          <w:rFonts w:ascii="Arial" w:hAnsi="Arial" w:cs="Arial"/>
          <w:sz w:val="22"/>
          <w:szCs w:val="22"/>
        </w:rPr>
        <w:t xml:space="preserve"> 708 90 749. </w:t>
      </w:r>
      <w:r w:rsidR="00BF08B6">
        <w:rPr>
          <w:rFonts w:ascii="Arial" w:hAnsi="Arial" w:cs="Arial"/>
          <w:sz w:val="22"/>
          <w:szCs w:val="22"/>
        </w:rPr>
        <w:t>P</w:t>
      </w:r>
      <w:r w:rsidR="00225EFF">
        <w:rPr>
          <w:rFonts w:ascii="Arial" w:hAnsi="Arial" w:cs="Arial"/>
          <w:sz w:val="22"/>
          <w:szCs w:val="22"/>
        </w:rPr>
        <w:t xml:space="preserve">říkazník </w:t>
      </w:r>
      <w:r w:rsidR="00F76BDB">
        <w:rPr>
          <w:rFonts w:ascii="Arial" w:hAnsi="Arial" w:cs="Arial"/>
          <w:sz w:val="22"/>
          <w:szCs w:val="22"/>
        </w:rPr>
        <w:t xml:space="preserve">je </w:t>
      </w:r>
      <w:r w:rsidR="00225EFF" w:rsidRPr="005C477F">
        <w:rPr>
          <w:rFonts w:ascii="Arial" w:hAnsi="Arial" w:cs="Arial"/>
          <w:sz w:val="22"/>
          <w:szCs w:val="22"/>
        </w:rPr>
        <w:t>povinen</w:t>
      </w:r>
      <w:r w:rsidRPr="005C477F">
        <w:rPr>
          <w:rFonts w:ascii="Arial" w:hAnsi="Arial" w:cs="Arial"/>
          <w:sz w:val="22"/>
          <w:szCs w:val="22"/>
        </w:rPr>
        <w:t xml:space="preserve"> uvádět na </w:t>
      </w:r>
      <w:r w:rsidR="00F76BDB">
        <w:rPr>
          <w:rFonts w:ascii="Arial" w:hAnsi="Arial" w:cs="Arial"/>
          <w:sz w:val="22"/>
          <w:szCs w:val="22"/>
        </w:rPr>
        <w:t>faktur</w:t>
      </w:r>
      <w:r w:rsidR="00A0479A">
        <w:rPr>
          <w:rFonts w:ascii="Arial" w:hAnsi="Arial" w:cs="Arial"/>
          <w:sz w:val="22"/>
          <w:szCs w:val="22"/>
        </w:rPr>
        <w:t>ách</w:t>
      </w:r>
      <w:r w:rsidRPr="005C477F">
        <w:rPr>
          <w:rFonts w:ascii="Arial" w:hAnsi="Arial" w:cs="Arial"/>
          <w:sz w:val="22"/>
          <w:szCs w:val="22"/>
        </w:rPr>
        <w:t xml:space="preserve"> doslovný a přesný název </w:t>
      </w:r>
      <w:r w:rsidRPr="00106561">
        <w:rPr>
          <w:rFonts w:ascii="Arial" w:hAnsi="Arial" w:cs="Arial"/>
          <w:sz w:val="22"/>
          <w:szCs w:val="22"/>
        </w:rPr>
        <w:t>akce</w:t>
      </w:r>
      <w:r w:rsidR="003D10EA" w:rsidRPr="00106561">
        <w:rPr>
          <w:rFonts w:ascii="Arial" w:hAnsi="Arial" w:cs="Arial"/>
          <w:sz w:val="22"/>
          <w:szCs w:val="22"/>
        </w:rPr>
        <w:t xml:space="preserve"> </w:t>
      </w:r>
      <w:r w:rsidR="000D1160" w:rsidRPr="00106561">
        <w:rPr>
          <w:rFonts w:ascii="Arial" w:hAnsi="Arial" w:cs="Arial"/>
          <w:b/>
          <w:bCs/>
          <w:sz w:val="22"/>
          <w:szCs w:val="22"/>
        </w:rPr>
        <w:t>II/152 Slavětice - obchvat</w:t>
      </w:r>
      <w:r w:rsidR="00F62173" w:rsidRPr="00106561">
        <w:rPr>
          <w:rFonts w:ascii="Arial" w:hAnsi="Arial" w:cs="Arial"/>
          <w:sz w:val="22"/>
          <w:szCs w:val="22"/>
        </w:rPr>
        <w:t>.</w:t>
      </w:r>
    </w:p>
    <w:p w14:paraId="0AA2EFFA" w14:textId="77777777" w:rsidR="005C477F" w:rsidRPr="005C477F" w:rsidRDefault="005C477F" w:rsidP="00F13154">
      <w:pPr>
        <w:pStyle w:val="Zkladntextodsazen"/>
        <w:spacing w:line="260" w:lineRule="exact"/>
        <w:jc w:val="both"/>
        <w:rPr>
          <w:rFonts w:ascii="Arial" w:hAnsi="Arial" w:cs="Arial"/>
          <w:sz w:val="22"/>
          <w:szCs w:val="22"/>
        </w:rPr>
      </w:pPr>
    </w:p>
    <w:p w14:paraId="27DD119A" w14:textId="77777777"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 xml:space="preserve">Každé dílčí plnění uskutečněné podle čl. 3 </w:t>
      </w:r>
      <w:proofErr w:type="gramStart"/>
      <w:r w:rsidRPr="005C477F">
        <w:rPr>
          <w:rFonts w:ascii="Arial" w:hAnsi="Arial" w:cs="Arial"/>
          <w:sz w:val="22"/>
          <w:szCs w:val="22"/>
        </w:rPr>
        <w:t>této</w:t>
      </w:r>
      <w:proofErr w:type="gramEnd"/>
      <w:r w:rsidRPr="005C477F">
        <w:rPr>
          <w:rFonts w:ascii="Arial" w:hAnsi="Arial" w:cs="Arial"/>
          <w:sz w:val="22"/>
          <w:szCs w:val="22"/>
        </w:rPr>
        <w:t xml:space="preserve">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14:paraId="66F91B3B" w14:textId="77777777" w:rsidR="007037EA" w:rsidRPr="005064E5" w:rsidRDefault="007037EA" w:rsidP="005064E5">
      <w:pPr>
        <w:rPr>
          <w:rFonts w:ascii="Arial" w:hAnsi="Arial" w:cs="Arial"/>
          <w:sz w:val="22"/>
          <w:szCs w:val="22"/>
        </w:rPr>
      </w:pPr>
    </w:p>
    <w:p w14:paraId="7D96A1E9"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do patnácti dnů od posledního dne daného kalendářního měsíce, resp. od ukončení dílčího plnění, </w:t>
      </w:r>
      <w:r w:rsidR="005C477F" w:rsidRPr="00F64413">
        <w:rPr>
          <w:rFonts w:ascii="Arial" w:hAnsi="Arial" w:cs="Arial"/>
          <w:sz w:val="22"/>
          <w:szCs w:val="22"/>
        </w:rPr>
        <w:t>vyhotov</w:t>
      </w:r>
      <w:r w:rsidR="00CB6010">
        <w:rPr>
          <w:rFonts w:ascii="Arial" w:hAnsi="Arial" w:cs="Arial"/>
          <w:sz w:val="22"/>
          <w:szCs w:val="22"/>
        </w:rPr>
        <w:t>í</w:t>
      </w:r>
      <w:r w:rsidR="005C477F" w:rsidRPr="00F64413">
        <w:rPr>
          <w:rFonts w:ascii="Arial" w:hAnsi="Arial" w:cs="Arial"/>
          <w:sz w:val="22"/>
          <w:szCs w:val="22"/>
        </w:rPr>
        <w:t xml:space="preserve">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14:paraId="16CE7509" w14:textId="77777777" w:rsidR="005C477F" w:rsidRPr="005C477F" w:rsidRDefault="005C477F" w:rsidP="00F13154">
      <w:pPr>
        <w:pStyle w:val="Zkladntextodsazen"/>
        <w:spacing w:line="260" w:lineRule="exact"/>
        <w:jc w:val="both"/>
        <w:rPr>
          <w:rFonts w:ascii="Arial" w:hAnsi="Arial" w:cs="Arial"/>
          <w:sz w:val="22"/>
          <w:szCs w:val="22"/>
        </w:rPr>
      </w:pPr>
    </w:p>
    <w:p w14:paraId="096CAAD2"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14:paraId="28E1F7E2" w14:textId="77777777" w:rsidR="003C7900" w:rsidRPr="003C7900" w:rsidRDefault="003C7900" w:rsidP="003C7900">
      <w:pPr>
        <w:pStyle w:val="Zkladntextodsazen"/>
        <w:spacing w:line="260" w:lineRule="exact"/>
        <w:jc w:val="both"/>
        <w:rPr>
          <w:rFonts w:ascii="Arial" w:hAnsi="Arial" w:cs="Arial"/>
          <w:sz w:val="22"/>
          <w:szCs w:val="22"/>
        </w:rPr>
      </w:pPr>
    </w:p>
    <w:p w14:paraId="7FEF586A"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14:paraId="1C1FC702" w14:textId="77777777" w:rsidR="005C477F" w:rsidRPr="005C477F" w:rsidRDefault="005C477F" w:rsidP="00F13154">
      <w:pPr>
        <w:pStyle w:val="Zkladntextodsazen"/>
        <w:spacing w:line="260" w:lineRule="exact"/>
        <w:jc w:val="both"/>
        <w:rPr>
          <w:rFonts w:ascii="Arial" w:hAnsi="Arial" w:cs="Arial"/>
          <w:sz w:val="22"/>
          <w:szCs w:val="22"/>
        </w:rPr>
      </w:pPr>
    </w:p>
    <w:p w14:paraId="0A224BCE"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lastRenderedPageBreak/>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14:paraId="60C2DA87" w14:textId="77777777" w:rsidR="005C477F" w:rsidRPr="005C477F" w:rsidRDefault="005C477F" w:rsidP="00F13154">
      <w:pPr>
        <w:pStyle w:val="Zkladntextodsazen"/>
        <w:spacing w:line="260" w:lineRule="exact"/>
        <w:jc w:val="both"/>
        <w:rPr>
          <w:rFonts w:ascii="Arial" w:hAnsi="Arial" w:cs="Arial"/>
          <w:sz w:val="22"/>
          <w:szCs w:val="22"/>
        </w:rPr>
      </w:pPr>
    </w:p>
    <w:p w14:paraId="2E464BD4" w14:textId="77777777"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14:paraId="59D7D53D" w14:textId="77777777" w:rsidR="005C477F" w:rsidRPr="005C477F" w:rsidRDefault="005C477F" w:rsidP="00F13154">
      <w:pPr>
        <w:pStyle w:val="Zkladntextodsazen"/>
        <w:spacing w:line="260" w:lineRule="exact"/>
        <w:jc w:val="both"/>
        <w:rPr>
          <w:rFonts w:ascii="Arial" w:hAnsi="Arial" w:cs="Arial"/>
          <w:sz w:val="22"/>
          <w:szCs w:val="22"/>
        </w:rPr>
      </w:pPr>
    </w:p>
    <w:p w14:paraId="481C5B1A" w14:textId="77777777"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xml:space="preserve">. </w:t>
      </w:r>
      <w:proofErr w:type="gramStart"/>
      <w:r w:rsidR="00C16647">
        <w:rPr>
          <w:rFonts w:ascii="Arial" w:hAnsi="Arial" w:cs="Arial"/>
          <w:sz w:val="22"/>
          <w:szCs w:val="22"/>
        </w:rPr>
        <w:t>5.1</w:t>
      </w:r>
      <w:r w:rsidRPr="005C477F">
        <w:rPr>
          <w:rFonts w:ascii="Arial" w:hAnsi="Arial" w:cs="Arial"/>
          <w:sz w:val="22"/>
          <w:szCs w:val="22"/>
        </w:rPr>
        <w:t>.</w:t>
      </w:r>
      <w:r w:rsidR="00E56412">
        <w:rPr>
          <w:rFonts w:ascii="Arial" w:hAnsi="Arial" w:cs="Arial"/>
          <w:sz w:val="22"/>
          <w:szCs w:val="22"/>
        </w:rPr>
        <w:t xml:space="preserve"> této</w:t>
      </w:r>
      <w:proofErr w:type="gramEnd"/>
      <w:r w:rsidR="00E56412">
        <w:rPr>
          <w:rFonts w:ascii="Arial" w:hAnsi="Arial" w:cs="Arial"/>
          <w:sz w:val="22"/>
          <w:szCs w:val="22"/>
        </w:rPr>
        <w:t xml:space="preserve"> smlouvy.</w:t>
      </w:r>
    </w:p>
    <w:p w14:paraId="02DFDB67" w14:textId="77777777" w:rsidR="00C750F0" w:rsidRDefault="00C750F0" w:rsidP="005064E5">
      <w:pPr>
        <w:pStyle w:val="Zkladntextodsazen"/>
        <w:spacing w:line="260" w:lineRule="exact"/>
        <w:jc w:val="both"/>
        <w:rPr>
          <w:rFonts w:ascii="Arial" w:hAnsi="Arial"/>
          <w:sz w:val="22"/>
        </w:rPr>
      </w:pPr>
    </w:p>
    <w:p w14:paraId="60F0A18F" w14:textId="77777777" w:rsidR="001B5F98" w:rsidRPr="005A444E" w:rsidRDefault="001B5F98" w:rsidP="005064E5">
      <w:pPr>
        <w:pStyle w:val="Zkladntextodsazen"/>
        <w:spacing w:line="260" w:lineRule="exact"/>
        <w:jc w:val="both"/>
        <w:rPr>
          <w:rFonts w:ascii="Arial" w:hAnsi="Arial"/>
          <w:sz w:val="22"/>
        </w:rPr>
      </w:pPr>
    </w:p>
    <w:p w14:paraId="0A72CC10"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14:paraId="710B3583"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14:paraId="5610C92A" w14:textId="77777777" w:rsidR="00392621" w:rsidRPr="005C477F" w:rsidRDefault="00392621" w:rsidP="00F13154">
      <w:pPr>
        <w:pStyle w:val="Zkladntextodsazen"/>
        <w:spacing w:line="260" w:lineRule="exact"/>
        <w:jc w:val="both"/>
        <w:rPr>
          <w:rFonts w:ascii="Arial" w:hAnsi="Arial" w:cs="Arial"/>
          <w:sz w:val="22"/>
          <w:szCs w:val="22"/>
        </w:rPr>
      </w:pPr>
    </w:p>
    <w:p w14:paraId="5D0243B9" w14:textId="77777777"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14:paraId="3AECE686" w14:textId="77777777" w:rsidR="00165631" w:rsidRPr="005C477F" w:rsidRDefault="00165631" w:rsidP="00165631">
      <w:pPr>
        <w:pStyle w:val="Zkladntextodsazen"/>
        <w:tabs>
          <w:tab w:val="left" w:pos="567"/>
        </w:tabs>
        <w:spacing w:line="260" w:lineRule="exact"/>
        <w:jc w:val="both"/>
        <w:rPr>
          <w:rFonts w:ascii="Arial" w:hAnsi="Arial" w:cs="Arial"/>
          <w:sz w:val="22"/>
          <w:szCs w:val="22"/>
        </w:rPr>
      </w:pPr>
    </w:p>
    <w:p w14:paraId="2D54861C"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14:paraId="1EA9BB70" w14:textId="77777777" w:rsidR="00392621" w:rsidRPr="005C477F" w:rsidRDefault="00392621" w:rsidP="005A444E">
      <w:pPr>
        <w:pStyle w:val="Zkladntextodsazen"/>
        <w:spacing w:line="260" w:lineRule="exact"/>
        <w:jc w:val="both"/>
        <w:rPr>
          <w:rFonts w:ascii="Arial" w:hAnsi="Arial" w:cs="Arial"/>
          <w:sz w:val="22"/>
          <w:szCs w:val="22"/>
        </w:rPr>
      </w:pPr>
    </w:p>
    <w:p w14:paraId="7088744D" w14:textId="77777777"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14:paraId="3DE2AC27" w14:textId="77777777" w:rsidR="00A97512" w:rsidRPr="005C477F" w:rsidRDefault="00A97512" w:rsidP="00A97512">
      <w:pPr>
        <w:pStyle w:val="Zkladntextodsazen"/>
        <w:tabs>
          <w:tab w:val="left" w:pos="567"/>
        </w:tabs>
        <w:spacing w:line="260" w:lineRule="exact"/>
        <w:jc w:val="both"/>
        <w:rPr>
          <w:rFonts w:ascii="Arial" w:hAnsi="Arial" w:cs="Arial"/>
          <w:sz w:val="22"/>
          <w:szCs w:val="22"/>
        </w:rPr>
      </w:pPr>
    </w:p>
    <w:p w14:paraId="3BF32983" w14:textId="77777777"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14:paraId="7A8C5C28" w14:textId="77777777" w:rsidR="0095760F" w:rsidRPr="005C477F" w:rsidRDefault="0095760F" w:rsidP="00F13154">
      <w:pPr>
        <w:pStyle w:val="Zkladntextodsazen"/>
        <w:tabs>
          <w:tab w:val="left" w:pos="567"/>
        </w:tabs>
        <w:spacing w:line="260" w:lineRule="exact"/>
        <w:jc w:val="both"/>
        <w:rPr>
          <w:rFonts w:ascii="Arial" w:hAnsi="Arial" w:cs="Arial"/>
          <w:sz w:val="22"/>
          <w:szCs w:val="22"/>
        </w:rPr>
      </w:pPr>
    </w:p>
    <w:p w14:paraId="75B85500" w14:textId="77777777"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14:paraId="30F4A03B" w14:textId="63888181" w:rsidR="006D72BB" w:rsidRDefault="006D72BB" w:rsidP="00165631">
      <w:pPr>
        <w:suppressAutoHyphens w:val="0"/>
        <w:spacing w:line="260" w:lineRule="exact"/>
        <w:rPr>
          <w:rFonts w:ascii="Arial" w:hAnsi="Arial"/>
          <w:b/>
          <w:sz w:val="22"/>
        </w:rPr>
      </w:pPr>
    </w:p>
    <w:p w14:paraId="33B3D745"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14:paraId="155631C2" w14:textId="77777777"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14:paraId="26BFA217" w14:textId="77777777" w:rsidR="00F346AC" w:rsidRPr="005C477F" w:rsidRDefault="00F346AC" w:rsidP="00F13154">
      <w:pPr>
        <w:pStyle w:val="Zkladntextodsazen"/>
        <w:tabs>
          <w:tab w:val="left" w:pos="567"/>
        </w:tabs>
        <w:spacing w:line="260" w:lineRule="exact"/>
        <w:jc w:val="both"/>
        <w:rPr>
          <w:rFonts w:ascii="Arial" w:hAnsi="Arial" w:cs="Arial"/>
          <w:sz w:val="22"/>
          <w:szCs w:val="22"/>
        </w:rPr>
      </w:pPr>
    </w:p>
    <w:p w14:paraId="20BA1231" w14:textId="77777777"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14:paraId="1D58A05E" w14:textId="77777777" w:rsidR="00841A91" w:rsidRDefault="00841A91" w:rsidP="00165631">
      <w:pPr>
        <w:spacing w:line="260" w:lineRule="exact"/>
        <w:rPr>
          <w:rFonts w:ascii="Arial" w:hAnsi="Arial" w:cs="Arial"/>
          <w:b/>
          <w:sz w:val="22"/>
          <w:szCs w:val="22"/>
        </w:rPr>
      </w:pPr>
    </w:p>
    <w:p w14:paraId="6C0D0352" w14:textId="77777777" w:rsidR="006D72BB" w:rsidRPr="00165631" w:rsidRDefault="006D72BB" w:rsidP="00165631">
      <w:pPr>
        <w:spacing w:line="260" w:lineRule="exact"/>
        <w:rPr>
          <w:rFonts w:ascii="Arial" w:hAnsi="Arial" w:cs="Arial"/>
          <w:b/>
          <w:sz w:val="22"/>
          <w:szCs w:val="22"/>
        </w:rPr>
      </w:pPr>
    </w:p>
    <w:p w14:paraId="4A456470" w14:textId="77777777"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14:paraId="632AFC12" w14:textId="77777777"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14:paraId="03152126" w14:textId="77777777" w:rsidR="009B17E5" w:rsidRPr="009B17E5" w:rsidRDefault="009B17E5" w:rsidP="009B17E5">
      <w:pPr>
        <w:pStyle w:val="Zkladntextodsazen"/>
        <w:spacing w:line="260" w:lineRule="exact"/>
        <w:jc w:val="both"/>
        <w:rPr>
          <w:rFonts w:ascii="Arial" w:hAnsi="Arial" w:cs="Arial"/>
          <w:sz w:val="22"/>
          <w:szCs w:val="22"/>
        </w:rPr>
      </w:pPr>
    </w:p>
    <w:p w14:paraId="5CA563C7" w14:textId="77777777"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14:paraId="4FF1B33E" w14:textId="77777777" w:rsidR="00F346AC" w:rsidRPr="005C477F" w:rsidRDefault="00F346AC" w:rsidP="00F13154">
      <w:pPr>
        <w:pStyle w:val="Zkladntextodsazen"/>
        <w:spacing w:line="260" w:lineRule="exact"/>
        <w:jc w:val="both"/>
        <w:rPr>
          <w:rFonts w:ascii="Arial" w:hAnsi="Arial" w:cs="Arial"/>
          <w:sz w:val="22"/>
        </w:rPr>
      </w:pPr>
    </w:p>
    <w:p w14:paraId="06763C3A" w14:textId="77777777"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14:paraId="00F1235D" w14:textId="77777777" w:rsidR="0000132A" w:rsidRPr="005064E5" w:rsidRDefault="0000132A" w:rsidP="005064E5">
      <w:pPr>
        <w:spacing w:line="260" w:lineRule="exact"/>
        <w:rPr>
          <w:rFonts w:ascii="Arial" w:hAnsi="Arial" w:cs="Arial"/>
          <w:sz w:val="22"/>
          <w:szCs w:val="22"/>
        </w:rPr>
      </w:pPr>
    </w:p>
    <w:p w14:paraId="3DE6534B" w14:textId="77777777"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48163A0A" w14:textId="77777777" w:rsidR="00841A91" w:rsidRDefault="00841A91" w:rsidP="00165631">
      <w:pPr>
        <w:spacing w:line="260" w:lineRule="exact"/>
        <w:rPr>
          <w:rFonts w:ascii="Arial" w:hAnsi="Arial" w:cs="Arial"/>
          <w:b/>
          <w:sz w:val="22"/>
          <w:szCs w:val="22"/>
        </w:rPr>
      </w:pPr>
    </w:p>
    <w:p w14:paraId="17BD761D" w14:textId="77777777" w:rsidR="006D72BB" w:rsidRPr="00165631" w:rsidRDefault="006D72BB" w:rsidP="00165631">
      <w:pPr>
        <w:spacing w:line="260" w:lineRule="exact"/>
        <w:rPr>
          <w:rFonts w:ascii="Arial" w:hAnsi="Arial" w:cs="Arial"/>
          <w:b/>
          <w:sz w:val="22"/>
          <w:szCs w:val="22"/>
        </w:rPr>
      </w:pPr>
    </w:p>
    <w:p w14:paraId="5A690043" w14:textId="77777777"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14:paraId="093C005B" w14:textId="77777777"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14:paraId="5DE659C1" w14:textId="77777777" w:rsidR="00F346AC" w:rsidRPr="00AF303B" w:rsidRDefault="008A23A6" w:rsidP="00F13154">
      <w:pPr>
        <w:pStyle w:val="Zkladntextodsazen"/>
        <w:numPr>
          <w:ilvl w:val="1"/>
          <w:numId w:val="31"/>
        </w:numPr>
        <w:tabs>
          <w:tab w:val="left" w:pos="567"/>
        </w:tabs>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42284">
        <w:rPr>
          <w:rFonts w:ascii="Arial" w:hAnsi="Arial" w:cs="Arial"/>
          <w:sz w:val="22"/>
          <w:szCs w:val="22"/>
        </w:rPr>
        <w:t xml:space="preserve">min. </w:t>
      </w:r>
      <w:smartTag w:uri="urn:schemas-microsoft-com:office:smarttags" w:element="metricconverter">
        <w:smartTagPr>
          <w:attr w:name="ProductID" w:val="2 mil"/>
        </w:smartTagPr>
        <w:r w:rsidR="00F346AC" w:rsidRPr="00542284">
          <w:rPr>
            <w:rFonts w:ascii="Arial" w:hAnsi="Arial" w:cs="Arial"/>
            <w:sz w:val="22"/>
            <w:szCs w:val="22"/>
          </w:rPr>
          <w:t>2 mil</w:t>
        </w:r>
      </w:smartTag>
      <w:r w:rsidR="00F346AC" w:rsidRPr="00542284">
        <w:rPr>
          <w:rFonts w:ascii="Arial" w:hAnsi="Arial" w:cs="Arial"/>
          <w:sz w:val="22"/>
          <w:szCs w:val="22"/>
        </w:rPr>
        <w:t>. Kč</w:t>
      </w:r>
      <w:r w:rsidR="006473B3" w:rsidRPr="005C477F">
        <w:rPr>
          <w:rFonts w:ascii="Arial" w:hAnsi="Arial" w:cs="Arial"/>
          <w:sz w:val="22"/>
          <w:szCs w:val="22"/>
        </w:rPr>
        <w:t>.</w:t>
      </w:r>
    </w:p>
    <w:p w14:paraId="690E31E1" w14:textId="77777777"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14:paraId="609C6CBD" w14:textId="77777777" w:rsidR="00EF32E3" w:rsidRDefault="00EF32E3" w:rsidP="00165631">
      <w:pPr>
        <w:spacing w:line="260" w:lineRule="exact"/>
        <w:jc w:val="center"/>
        <w:rPr>
          <w:rFonts w:ascii="Arial" w:hAnsi="Arial" w:cs="Arial"/>
          <w:b/>
          <w:sz w:val="22"/>
          <w:szCs w:val="22"/>
        </w:rPr>
      </w:pPr>
    </w:p>
    <w:p w14:paraId="6C046CFE"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14:paraId="00D6406B" w14:textId="77777777"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14:paraId="3671EAF7" w14:textId="77777777" w:rsidR="006A2289" w:rsidRPr="005C477F" w:rsidRDefault="006A2289" w:rsidP="006A2289">
      <w:pPr>
        <w:pStyle w:val="Zkladntextodsazen"/>
        <w:tabs>
          <w:tab w:val="left" w:pos="567"/>
        </w:tabs>
        <w:spacing w:line="260" w:lineRule="exact"/>
        <w:jc w:val="both"/>
        <w:rPr>
          <w:rFonts w:ascii="Arial" w:hAnsi="Arial" w:cs="Arial"/>
          <w:sz w:val="22"/>
          <w:szCs w:val="22"/>
        </w:rPr>
      </w:pPr>
    </w:p>
    <w:p w14:paraId="4B4FD202" w14:textId="77777777"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14:paraId="50387895" w14:textId="77777777" w:rsidR="00343D1F" w:rsidRPr="005C477F" w:rsidRDefault="00343D1F" w:rsidP="00F13154">
      <w:pPr>
        <w:pStyle w:val="Zkladntextodsazen"/>
        <w:tabs>
          <w:tab w:val="left" w:pos="567"/>
        </w:tabs>
        <w:spacing w:line="260" w:lineRule="exact"/>
        <w:jc w:val="both"/>
      </w:pPr>
    </w:p>
    <w:p w14:paraId="2176CE83" w14:textId="77777777"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14:paraId="65DD3E05" w14:textId="77777777" w:rsidR="00343D1F" w:rsidRPr="005C477F" w:rsidRDefault="00343D1F" w:rsidP="00F13154">
      <w:pPr>
        <w:pStyle w:val="Zkladntextodsazen"/>
        <w:tabs>
          <w:tab w:val="left" w:pos="567"/>
        </w:tabs>
        <w:spacing w:line="260" w:lineRule="exact"/>
        <w:jc w:val="both"/>
        <w:rPr>
          <w:rFonts w:ascii="Arial" w:hAnsi="Arial" w:cs="Arial"/>
          <w:sz w:val="22"/>
          <w:szCs w:val="22"/>
        </w:rPr>
      </w:pPr>
    </w:p>
    <w:p w14:paraId="73A13C20" w14:textId="77777777"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14:paraId="0B8C9090" w14:textId="77777777" w:rsidR="006F040D" w:rsidRPr="005C477F" w:rsidRDefault="006F040D" w:rsidP="00F13154">
      <w:pPr>
        <w:pStyle w:val="Zkladntextodsazen"/>
        <w:tabs>
          <w:tab w:val="left" w:pos="567"/>
        </w:tabs>
        <w:spacing w:line="260" w:lineRule="exact"/>
        <w:jc w:val="both"/>
        <w:rPr>
          <w:rFonts w:ascii="Arial" w:hAnsi="Arial" w:cs="Arial"/>
          <w:sz w:val="22"/>
          <w:szCs w:val="22"/>
        </w:rPr>
      </w:pPr>
    </w:p>
    <w:p w14:paraId="2A929E62" w14:textId="77777777"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14:paraId="55D2E6AC" w14:textId="77777777" w:rsidR="005E599F" w:rsidRPr="005064E5" w:rsidRDefault="005E599F" w:rsidP="005064E5">
      <w:pPr>
        <w:rPr>
          <w:rFonts w:ascii="Arial" w:hAnsi="Arial" w:cs="Arial"/>
          <w:sz w:val="22"/>
          <w:szCs w:val="22"/>
        </w:rPr>
      </w:pPr>
    </w:p>
    <w:p w14:paraId="16E842DB" w14:textId="77777777"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14:paraId="67599463" w14:textId="77777777" w:rsidR="005E599F" w:rsidRPr="005064E5" w:rsidRDefault="005E599F" w:rsidP="005064E5">
      <w:pPr>
        <w:rPr>
          <w:rFonts w:ascii="Arial" w:hAnsi="Arial" w:cs="Arial"/>
          <w:sz w:val="22"/>
          <w:szCs w:val="22"/>
        </w:rPr>
      </w:pPr>
    </w:p>
    <w:p w14:paraId="729E8915" w14:textId="77777777"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14:paraId="46FDD2C7" w14:textId="77777777" w:rsidR="00A06DA0" w:rsidRPr="005064E5" w:rsidRDefault="00A06DA0" w:rsidP="005064E5">
      <w:pPr>
        <w:rPr>
          <w:rFonts w:ascii="Arial" w:hAnsi="Arial" w:cs="Arial"/>
          <w:sz w:val="22"/>
          <w:szCs w:val="22"/>
        </w:rPr>
      </w:pPr>
    </w:p>
    <w:p w14:paraId="128C08B8"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14:paraId="213727F4" w14:textId="77777777" w:rsidR="00A06DA0" w:rsidRPr="005064E5" w:rsidRDefault="00A06DA0" w:rsidP="005064E5">
      <w:pPr>
        <w:rPr>
          <w:rFonts w:ascii="Arial" w:hAnsi="Arial" w:cs="Arial"/>
          <w:sz w:val="22"/>
          <w:szCs w:val="22"/>
        </w:rPr>
      </w:pPr>
    </w:p>
    <w:p w14:paraId="5C047C74"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14:paraId="33274C8D" w14:textId="77777777" w:rsidR="00392621" w:rsidRPr="005C477F" w:rsidRDefault="00392621" w:rsidP="00F13154">
      <w:pPr>
        <w:pStyle w:val="Zkladntextodsazen"/>
        <w:spacing w:line="260" w:lineRule="exact"/>
        <w:jc w:val="both"/>
        <w:rPr>
          <w:rFonts w:ascii="Arial" w:hAnsi="Arial" w:cs="Arial"/>
          <w:sz w:val="22"/>
          <w:szCs w:val="22"/>
        </w:rPr>
      </w:pPr>
    </w:p>
    <w:p w14:paraId="05B091F8" w14:textId="77777777"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14:paraId="61DC9B47"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673DD7DF" w14:textId="77777777"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w:t>
      </w:r>
      <w:r w:rsidR="000F5B5B">
        <w:rPr>
          <w:rFonts w:ascii="Arial" w:hAnsi="Arial" w:cs="Arial"/>
          <w:sz w:val="22"/>
          <w:szCs w:val="22"/>
        </w:rPr>
        <w:t>35</w:t>
      </w:r>
      <w:r w:rsidRPr="005C1B65">
        <w:rPr>
          <w:rFonts w:ascii="Arial" w:hAnsi="Arial" w:cs="Arial"/>
          <w:sz w:val="22"/>
          <w:szCs w:val="22"/>
        </w:rPr>
        <w:t>.</w:t>
      </w:r>
    </w:p>
    <w:p w14:paraId="4A8F6120"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798DDDAA" w14:textId="77777777" w:rsidR="0081335A" w:rsidRDefault="00D27458" w:rsidP="00FC46E8">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w:t>
      </w:r>
      <w:r w:rsidR="000F5B5B">
        <w:rPr>
          <w:rFonts w:ascii="Arial" w:hAnsi="Arial" w:cs="Arial"/>
          <w:sz w:val="22"/>
          <w:szCs w:val="22"/>
        </w:rPr>
        <w:t>35</w:t>
      </w:r>
      <w:r w:rsidRPr="00F85BE8">
        <w:rPr>
          <w:rFonts w:ascii="Arial" w:hAnsi="Arial" w:cs="Arial"/>
          <w:sz w:val="22"/>
          <w:szCs w:val="22"/>
        </w:rPr>
        <w:t xml:space="preserve">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r w:rsidR="00FC46E8">
        <w:rPr>
          <w:rFonts w:ascii="Arial" w:hAnsi="Arial" w:cs="Arial"/>
          <w:sz w:val="22"/>
          <w:szCs w:val="22"/>
        </w:rPr>
        <w:t xml:space="preserve"> </w:t>
      </w:r>
      <w:r w:rsidR="00FC46E8" w:rsidRPr="00FC46E8">
        <w:rPr>
          <w:rFonts w:ascii="Arial" w:hAnsi="Arial" w:cs="Arial"/>
          <w:sz w:val="22"/>
          <w:szCs w:val="22"/>
        </w:rPr>
        <w:t xml:space="preserve">V případě zajištění financování z prostředků SFDI </w:t>
      </w:r>
      <w:r w:rsidR="00FC46E8">
        <w:rPr>
          <w:rFonts w:ascii="Arial" w:hAnsi="Arial" w:cs="Arial"/>
          <w:sz w:val="22"/>
          <w:szCs w:val="22"/>
        </w:rPr>
        <w:t>příkazník</w:t>
      </w:r>
      <w:r w:rsidR="00FC46E8" w:rsidRPr="00FC46E8">
        <w:rPr>
          <w:rFonts w:ascii="Arial" w:hAnsi="Arial" w:cs="Arial"/>
          <w:sz w:val="22"/>
          <w:szCs w:val="22"/>
        </w:rPr>
        <w:t xml:space="preserve"> výslovně souhlasí s oprávněním SFDI na výkon práva kontroly u zhotovitele této stavby ve vztahu k poskytnutým finančním prostředkům.</w:t>
      </w:r>
    </w:p>
    <w:p w14:paraId="527DC92E"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3E9BBE75" w14:textId="77777777"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po předchozí domluvě, umožnit konání exkurze studentům ze škol s obory pojící se s předmětem veřejné zakázky, pokud to povaha předmětu veřejné zakázky a příslušné právní předpisy umožňují.</w:t>
      </w:r>
    </w:p>
    <w:p w14:paraId="77E652B0" w14:textId="77777777" w:rsidR="00996CF5" w:rsidRPr="00996CF5" w:rsidRDefault="00996CF5" w:rsidP="00996CF5">
      <w:pPr>
        <w:pStyle w:val="Zkladntextodsazen"/>
        <w:tabs>
          <w:tab w:val="left" w:pos="567"/>
        </w:tabs>
        <w:spacing w:line="260" w:lineRule="exact"/>
        <w:jc w:val="both"/>
        <w:rPr>
          <w:rFonts w:ascii="Arial" w:hAnsi="Arial" w:cs="Arial"/>
          <w:sz w:val="22"/>
          <w:szCs w:val="22"/>
        </w:rPr>
      </w:pPr>
    </w:p>
    <w:p w14:paraId="59FF0F04" w14:textId="77777777"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Pr>
          <w:rFonts w:ascii="Arial" w:hAnsi="Arial" w:cs="Arial"/>
          <w:sz w:val="22"/>
          <w:szCs w:val="22"/>
        </w:rPr>
        <w:t xml:space="preserve">příkazníkem </w:t>
      </w:r>
      <w:r w:rsidR="00996CF5" w:rsidRPr="00996CF5">
        <w:rPr>
          <w:rFonts w:ascii="Arial" w:hAnsi="Arial" w:cs="Arial"/>
          <w:sz w:val="22"/>
          <w:szCs w:val="22"/>
        </w:rPr>
        <w:t>či jeho poddodavateli.</w:t>
      </w:r>
    </w:p>
    <w:p w14:paraId="28EFE7A5" w14:textId="77777777" w:rsidR="00996CF5" w:rsidRPr="00996CF5" w:rsidRDefault="00996CF5" w:rsidP="00996CF5">
      <w:pPr>
        <w:pStyle w:val="Zkladntextodsazen"/>
        <w:tabs>
          <w:tab w:val="left" w:pos="567"/>
        </w:tabs>
        <w:spacing w:line="260" w:lineRule="exact"/>
        <w:jc w:val="both"/>
        <w:rPr>
          <w:rFonts w:ascii="Arial" w:hAnsi="Arial" w:cs="Arial"/>
          <w:sz w:val="22"/>
          <w:szCs w:val="22"/>
        </w:rPr>
      </w:pPr>
    </w:p>
    <w:p w14:paraId="16965A98" w14:textId="77777777" w:rsid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211E2ECB" w14:textId="77777777" w:rsidR="003071B2" w:rsidRDefault="003071B2" w:rsidP="003071B2">
      <w:pPr>
        <w:pStyle w:val="Odstavecseseznamem"/>
        <w:rPr>
          <w:rFonts w:ascii="Arial" w:hAnsi="Arial" w:cs="Arial"/>
          <w:sz w:val="22"/>
          <w:szCs w:val="22"/>
        </w:rPr>
      </w:pPr>
    </w:p>
    <w:p w14:paraId="1DF5F6B8" w14:textId="77777777" w:rsidR="003071B2" w:rsidRPr="003071B2" w:rsidRDefault="003071B2" w:rsidP="003071B2">
      <w:pPr>
        <w:pStyle w:val="Zkladntextodsazen"/>
        <w:numPr>
          <w:ilvl w:val="1"/>
          <w:numId w:val="6"/>
        </w:numPr>
        <w:tabs>
          <w:tab w:val="left" w:pos="567"/>
        </w:tabs>
        <w:spacing w:line="260" w:lineRule="exact"/>
        <w:ind w:firstLine="0"/>
        <w:jc w:val="both"/>
        <w:rPr>
          <w:rFonts w:ascii="Arial" w:hAnsi="Arial" w:cs="Arial"/>
          <w:sz w:val="22"/>
          <w:szCs w:val="22"/>
        </w:rPr>
      </w:pPr>
      <w:r w:rsidRPr="003071B2">
        <w:rPr>
          <w:rFonts w:ascii="Arial" w:hAnsi="Arial" w:cs="Arial"/>
          <w:sz w:val="22"/>
          <w:szCs w:val="22"/>
        </w:rPr>
        <w:t xml:space="preserve">Příkazník se zavazuje, v rámci plnění této smlouvy, nevyužívat </w:t>
      </w:r>
      <w:r w:rsidR="00AF6DD5" w:rsidRPr="00AF6DD5">
        <w:rPr>
          <w:rFonts w:ascii="Arial" w:hAnsi="Arial" w:cs="Arial"/>
          <w:sz w:val="22"/>
          <w:szCs w:val="22"/>
        </w:rPr>
        <w:t xml:space="preserve">v rozsahu vyšším než </w:t>
      </w:r>
      <w:r w:rsidR="00070EF7">
        <w:rPr>
          <w:rFonts w:ascii="Arial" w:hAnsi="Arial" w:cs="Arial"/>
          <w:sz w:val="22"/>
          <w:szCs w:val="22"/>
        </w:rPr>
        <w:t xml:space="preserve">      </w:t>
      </w:r>
      <w:r w:rsidR="00AF6DD5" w:rsidRPr="00AF6DD5">
        <w:rPr>
          <w:rFonts w:ascii="Arial" w:hAnsi="Arial" w:cs="Arial"/>
          <w:sz w:val="22"/>
          <w:szCs w:val="22"/>
        </w:rPr>
        <w:t>10 % ceny</w:t>
      </w:r>
      <w:r w:rsidR="00AF6DD5" w:rsidRPr="00AF6DD5">
        <w:rPr>
          <w:rFonts w:ascii="Arial" w:hAnsi="Arial" w:cs="Arial"/>
          <w:sz w:val="20"/>
        </w:rPr>
        <w:t xml:space="preserve"> </w:t>
      </w:r>
      <w:r w:rsidR="00AF6DD5">
        <w:rPr>
          <w:rFonts w:ascii="Arial" w:hAnsi="Arial" w:cs="Arial"/>
          <w:sz w:val="22"/>
          <w:szCs w:val="22"/>
        </w:rPr>
        <w:t xml:space="preserve"> </w:t>
      </w:r>
      <w:r w:rsidRPr="003071B2">
        <w:rPr>
          <w:rFonts w:ascii="Arial" w:hAnsi="Arial" w:cs="Arial"/>
          <w:sz w:val="22"/>
          <w:szCs w:val="22"/>
        </w:rPr>
        <w:t>poddodavatele, který je:</w:t>
      </w:r>
    </w:p>
    <w:p w14:paraId="0006A393" w14:textId="77777777"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19BDF0C2" w14:textId="77777777"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26C9F85A" w14:textId="77777777" w:rsidR="003071B2"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2D496CD5" w14:textId="77777777" w:rsidR="003071B2" w:rsidRDefault="003071B2" w:rsidP="003071B2">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74E0EA5D" w14:textId="77777777" w:rsidR="00294155" w:rsidRDefault="00294155" w:rsidP="003071B2">
      <w:pPr>
        <w:pStyle w:val="Zkladntextodsazen"/>
        <w:suppressAutoHyphens w:val="0"/>
        <w:jc w:val="both"/>
        <w:rPr>
          <w:rFonts w:ascii="Arial" w:hAnsi="Arial"/>
          <w:sz w:val="22"/>
          <w:szCs w:val="24"/>
          <w:lang w:eastAsia="cs-CZ"/>
        </w:rPr>
      </w:pPr>
    </w:p>
    <w:p w14:paraId="738BDA75" w14:textId="77777777" w:rsidR="00294155" w:rsidRPr="00294155" w:rsidRDefault="00294155" w:rsidP="00294155">
      <w:pPr>
        <w:pStyle w:val="Zkladntextodsazen"/>
        <w:numPr>
          <w:ilvl w:val="1"/>
          <w:numId w:val="6"/>
        </w:numPr>
        <w:tabs>
          <w:tab w:val="left" w:pos="567"/>
        </w:tabs>
        <w:spacing w:line="260" w:lineRule="exact"/>
        <w:ind w:firstLine="0"/>
        <w:jc w:val="both"/>
        <w:rPr>
          <w:rFonts w:ascii="Arial" w:hAnsi="Arial" w:cs="Arial"/>
          <w:sz w:val="22"/>
          <w:szCs w:val="22"/>
        </w:rPr>
      </w:pPr>
      <w:r w:rsidRPr="00294155">
        <w:rPr>
          <w:rFonts w:ascii="Arial" w:hAnsi="Arial" w:cs="Arial"/>
          <w:sz w:val="22"/>
          <w:szCs w:val="22"/>
        </w:rPr>
        <w:t xml:space="preserve">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w:t>
      </w:r>
      <w:r w:rsidRPr="00294155">
        <w:rPr>
          <w:rFonts w:ascii="Arial" w:hAnsi="Arial" w:cs="Arial"/>
          <w:sz w:val="22"/>
          <w:szCs w:val="22"/>
        </w:rPr>
        <w:lastRenderedPageBreak/>
        <w:t>269/2014 ve spojení s prováděcím nařízením Rady (EU) č. 2022/581, nařízení Rady (EU) č. 208/2014 a nařízení Rady (ES) č. 765/2006 nebo v jejich prospěch.</w:t>
      </w:r>
    </w:p>
    <w:p w14:paraId="5748B144" w14:textId="474F8DF1" w:rsidR="00294155" w:rsidRDefault="00294155" w:rsidP="003071B2">
      <w:pPr>
        <w:pStyle w:val="Zkladntextodsazen"/>
        <w:suppressAutoHyphens w:val="0"/>
        <w:jc w:val="both"/>
        <w:rPr>
          <w:rFonts w:ascii="Arial" w:hAnsi="Arial"/>
          <w:sz w:val="22"/>
          <w:szCs w:val="24"/>
          <w:lang w:eastAsia="cs-CZ"/>
        </w:rPr>
      </w:pPr>
    </w:p>
    <w:p w14:paraId="1FD9FF19" w14:textId="0537BDE2" w:rsidR="00575C43" w:rsidRPr="00575C43" w:rsidRDefault="00575C43" w:rsidP="00575C43">
      <w:pPr>
        <w:pStyle w:val="Zkladntextodsazen"/>
        <w:numPr>
          <w:ilvl w:val="1"/>
          <w:numId w:val="6"/>
        </w:numPr>
        <w:tabs>
          <w:tab w:val="left" w:pos="567"/>
        </w:tabs>
        <w:spacing w:line="260" w:lineRule="exact"/>
        <w:ind w:firstLine="0"/>
        <w:jc w:val="both"/>
        <w:rPr>
          <w:rFonts w:ascii="Arial" w:hAnsi="Arial" w:cs="Arial"/>
          <w:sz w:val="22"/>
          <w:szCs w:val="22"/>
        </w:rPr>
      </w:pPr>
      <w:r w:rsidRPr="00575C43">
        <w:rPr>
          <w:rFonts w:ascii="Arial" w:hAnsi="Arial" w:cs="Arial"/>
          <w:sz w:val="22"/>
          <w:szCs w:val="22"/>
        </w:rPr>
        <w:t>Výběr p</w:t>
      </w:r>
      <w:r w:rsidR="00427699">
        <w:rPr>
          <w:rFonts w:ascii="Arial" w:hAnsi="Arial" w:cs="Arial"/>
          <w:sz w:val="22"/>
          <w:szCs w:val="22"/>
        </w:rPr>
        <w:t>říkazníka</w:t>
      </w:r>
      <w:r w:rsidRPr="00575C43">
        <w:rPr>
          <w:rFonts w:ascii="Arial" w:hAnsi="Arial" w:cs="Arial"/>
          <w:sz w:val="22"/>
          <w:szCs w:val="22"/>
        </w:rPr>
        <w:t xml:space="preserve"> byl proveden v souladu s Pravidly Rady Kraje Vysočina pro zadávání veřejných zakázek ze dne </w:t>
      </w:r>
      <w:r w:rsidR="00AC000C">
        <w:rPr>
          <w:rFonts w:ascii="Arial" w:hAnsi="Arial" w:cs="Arial"/>
          <w:sz w:val="22"/>
          <w:szCs w:val="22"/>
        </w:rPr>
        <w:t>6</w:t>
      </w:r>
      <w:r w:rsidRPr="00575C43">
        <w:rPr>
          <w:rFonts w:ascii="Arial" w:hAnsi="Arial" w:cs="Arial"/>
          <w:sz w:val="22"/>
          <w:szCs w:val="22"/>
        </w:rPr>
        <w:t xml:space="preserve">. </w:t>
      </w:r>
      <w:r w:rsidR="00AC000C">
        <w:rPr>
          <w:rFonts w:ascii="Arial" w:hAnsi="Arial" w:cs="Arial"/>
          <w:sz w:val="22"/>
          <w:szCs w:val="22"/>
        </w:rPr>
        <w:t>10</w:t>
      </w:r>
      <w:r w:rsidRPr="00575C43">
        <w:rPr>
          <w:rFonts w:ascii="Arial" w:hAnsi="Arial" w:cs="Arial"/>
          <w:sz w:val="22"/>
          <w:szCs w:val="22"/>
        </w:rPr>
        <w:t>. 202</w:t>
      </w:r>
      <w:r w:rsidR="005C75C5">
        <w:rPr>
          <w:rFonts w:ascii="Arial" w:hAnsi="Arial" w:cs="Arial"/>
          <w:sz w:val="22"/>
          <w:szCs w:val="22"/>
        </w:rPr>
        <w:t>5</w:t>
      </w:r>
      <w:r w:rsidRPr="00575C43">
        <w:rPr>
          <w:rFonts w:ascii="Arial" w:hAnsi="Arial" w:cs="Arial"/>
          <w:sz w:val="22"/>
          <w:szCs w:val="22"/>
        </w:rPr>
        <w:t>.</w:t>
      </w:r>
    </w:p>
    <w:p w14:paraId="52052886" w14:textId="77777777" w:rsidR="00575C43" w:rsidRPr="009A50B9" w:rsidRDefault="00575C43" w:rsidP="003071B2">
      <w:pPr>
        <w:pStyle w:val="Zkladntextodsazen"/>
        <w:suppressAutoHyphens w:val="0"/>
        <w:jc w:val="both"/>
        <w:rPr>
          <w:rFonts w:ascii="Arial" w:hAnsi="Arial"/>
          <w:sz w:val="22"/>
          <w:szCs w:val="24"/>
          <w:lang w:eastAsia="cs-CZ"/>
        </w:rPr>
      </w:pPr>
    </w:p>
    <w:p w14:paraId="1AC553CC" w14:textId="77777777" w:rsidR="00501065" w:rsidRDefault="00FD046F" w:rsidP="00FD046F">
      <w:pPr>
        <w:pStyle w:val="Zkladntextodsazen"/>
        <w:numPr>
          <w:ilvl w:val="1"/>
          <w:numId w:val="6"/>
        </w:numPr>
        <w:tabs>
          <w:tab w:val="left" w:pos="567"/>
        </w:tabs>
        <w:spacing w:line="260" w:lineRule="exact"/>
        <w:ind w:firstLine="0"/>
        <w:jc w:val="both"/>
        <w:rPr>
          <w:rFonts w:ascii="Arial" w:hAnsi="Arial" w:cs="Arial"/>
          <w:sz w:val="22"/>
          <w:szCs w:val="22"/>
        </w:rPr>
      </w:pPr>
      <w:r w:rsidRPr="00FD046F">
        <w:rPr>
          <w:rFonts w:ascii="Arial" w:hAnsi="Arial" w:cs="Arial"/>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r>
        <w:rPr>
          <w:rFonts w:ascii="Arial" w:hAnsi="Arial" w:cs="Arial"/>
          <w:sz w:val="22"/>
          <w:szCs w:val="22"/>
        </w:rPr>
        <w:t>.</w:t>
      </w:r>
    </w:p>
    <w:p w14:paraId="1F2C87A3" w14:textId="77777777" w:rsidR="005271B6" w:rsidRDefault="005271B6" w:rsidP="005271B6"/>
    <w:p w14:paraId="0A5C397B" w14:textId="77777777"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14:paraId="5562FD19" w14:textId="367A1AA3" w:rsidR="0083590F" w:rsidRDefault="0083590F" w:rsidP="00F13154">
      <w:pPr>
        <w:pStyle w:val="Zkladntextodsazen"/>
        <w:spacing w:line="260" w:lineRule="exact"/>
        <w:jc w:val="both"/>
        <w:rPr>
          <w:rFonts w:ascii="Arial" w:hAnsi="Arial" w:cs="Arial"/>
          <w:b/>
          <w:sz w:val="22"/>
          <w:szCs w:val="22"/>
        </w:rPr>
      </w:pPr>
    </w:p>
    <w:p w14:paraId="49BFABC7" w14:textId="77777777" w:rsidR="006D72BB" w:rsidRDefault="006D72BB" w:rsidP="00F13154">
      <w:pPr>
        <w:pStyle w:val="Zkladntextodsazen"/>
        <w:tabs>
          <w:tab w:val="left" w:pos="5670"/>
        </w:tabs>
        <w:spacing w:line="260" w:lineRule="exact"/>
        <w:jc w:val="both"/>
        <w:rPr>
          <w:rFonts w:ascii="Arial" w:hAnsi="Arial" w:cs="Arial"/>
          <w:b/>
          <w:sz w:val="22"/>
          <w:szCs w:val="22"/>
        </w:rPr>
      </w:pPr>
    </w:p>
    <w:p w14:paraId="592DC18A" w14:textId="77777777"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14:paraId="4B66B994" w14:textId="77777777" w:rsidR="002E18FC" w:rsidRDefault="002E18FC" w:rsidP="00075B39">
      <w:pPr>
        <w:pStyle w:val="Zkladntextodsazen"/>
        <w:jc w:val="both"/>
        <w:rPr>
          <w:rFonts w:ascii="Arial" w:hAnsi="Arial" w:cs="Arial"/>
          <w:bCs/>
          <w:sz w:val="22"/>
          <w:szCs w:val="22"/>
        </w:rPr>
      </w:pPr>
    </w:p>
    <w:p w14:paraId="3EEA3291" w14:textId="51875D9C" w:rsidR="00CD1128" w:rsidRDefault="00CD1128" w:rsidP="00075B39">
      <w:pPr>
        <w:pStyle w:val="Zkladntextodsazen"/>
        <w:jc w:val="both"/>
        <w:rPr>
          <w:rFonts w:ascii="Arial" w:hAnsi="Arial" w:cs="Arial"/>
          <w:bCs/>
          <w:sz w:val="22"/>
          <w:szCs w:val="22"/>
        </w:rPr>
      </w:pPr>
    </w:p>
    <w:p w14:paraId="511F072F" w14:textId="15428298" w:rsidR="009C015A" w:rsidRDefault="009C015A" w:rsidP="00075B39">
      <w:pPr>
        <w:pStyle w:val="Zkladntextodsazen"/>
        <w:jc w:val="both"/>
        <w:rPr>
          <w:rFonts w:ascii="Arial" w:hAnsi="Arial" w:cs="Arial"/>
          <w:bCs/>
          <w:sz w:val="22"/>
          <w:szCs w:val="22"/>
        </w:rPr>
      </w:pPr>
    </w:p>
    <w:p w14:paraId="3398B033" w14:textId="77777777" w:rsidR="009C015A" w:rsidRDefault="009C015A" w:rsidP="00075B39">
      <w:pPr>
        <w:pStyle w:val="Zkladntextodsazen"/>
        <w:jc w:val="both"/>
        <w:rPr>
          <w:rFonts w:ascii="Arial" w:hAnsi="Arial" w:cs="Arial"/>
          <w:bCs/>
          <w:sz w:val="22"/>
          <w:szCs w:val="22"/>
        </w:rPr>
      </w:pPr>
    </w:p>
    <w:p w14:paraId="39A2A950" w14:textId="77777777" w:rsidR="00CD1128" w:rsidRPr="00165631" w:rsidRDefault="00CD1128" w:rsidP="00075B39">
      <w:pPr>
        <w:pStyle w:val="Zkladntextodsazen"/>
        <w:jc w:val="both"/>
        <w:rPr>
          <w:rFonts w:ascii="Arial" w:hAnsi="Arial" w:cs="Arial"/>
          <w:bCs/>
          <w:sz w:val="22"/>
          <w:szCs w:val="22"/>
        </w:rPr>
      </w:pPr>
    </w:p>
    <w:p w14:paraId="3046243A" w14:textId="3DDAB09F" w:rsidR="00CD1128" w:rsidRPr="00E41B08" w:rsidRDefault="00AE5E6F" w:rsidP="00CD1128">
      <w:pPr>
        <w:pStyle w:val="Zkladntextodsazen"/>
        <w:jc w:val="both"/>
        <w:rPr>
          <w:rFonts w:ascii="Arial" w:eastAsia="MS Mincho" w:hAnsi="Arial" w:cs="Arial"/>
          <w:sz w:val="22"/>
          <w:szCs w:val="22"/>
        </w:rPr>
      </w:pPr>
      <w:r w:rsidRPr="00E41B08">
        <w:rPr>
          <w:rFonts w:ascii="Arial" w:eastAsia="MS Mincho" w:hAnsi="Arial" w:cs="Arial"/>
          <w:sz w:val="22"/>
        </w:rPr>
        <w:t xml:space="preserve">Ing. </w:t>
      </w:r>
      <w:r w:rsidR="00E41B08" w:rsidRPr="00E41B08">
        <w:rPr>
          <w:rFonts w:ascii="Arial" w:eastAsia="MS Mincho" w:hAnsi="Arial" w:cs="Arial"/>
          <w:sz w:val="22"/>
        </w:rPr>
        <w:t>Vladimír Novotný</w:t>
      </w:r>
    </w:p>
    <w:p w14:paraId="0DE88776" w14:textId="2F210664" w:rsidR="00F2059F" w:rsidRPr="00951C80" w:rsidRDefault="00E41B08" w:rsidP="00CD1128">
      <w:pPr>
        <w:pStyle w:val="Zkladntextodsazen"/>
        <w:jc w:val="both"/>
        <w:rPr>
          <w:rFonts w:ascii="Arial" w:hAnsi="Arial" w:cs="Arial"/>
          <w:bCs/>
          <w:sz w:val="22"/>
          <w:szCs w:val="22"/>
        </w:rPr>
      </w:pPr>
      <w:r w:rsidRPr="00E41B08">
        <w:rPr>
          <w:rFonts w:ascii="Arial" w:eastAsia="MS Mincho" w:hAnsi="Arial" w:cs="Arial"/>
          <w:sz w:val="22"/>
        </w:rPr>
        <w:t xml:space="preserve">2. </w:t>
      </w:r>
      <w:r w:rsidR="00AE5E6F" w:rsidRPr="00E41B08">
        <w:rPr>
          <w:rFonts w:ascii="Arial" w:eastAsia="MS Mincho" w:hAnsi="Arial" w:cs="Arial"/>
          <w:sz w:val="22"/>
        </w:rPr>
        <w:t>náměstek hejtmana</w:t>
      </w:r>
    </w:p>
    <w:sectPr w:rsidR="00F2059F" w:rsidRPr="00951C80" w:rsidSect="009748A7">
      <w:headerReference w:type="default" r:id="rId8"/>
      <w:footerReference w:type="default" r:id="rId9"/>
      <w:headerReference w:type="first" r:id="rId10"/>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EE931" w14:textId="77777777" w:rsidR="00975A0A" w:rsidRDefault="00975A0A">
      <w:r>
        <w:separator/>
      </w:r>
    </w:p>
  </w:endnote>
  <w:endnote w:type="continuationSeparator" w:id="0">
    <w:p w14:paraId="13A9424B" w14:textId="77777777" w:rsidR="00975A0A" w:rsidRDefault="00975A0A">
      <w:r>
        <w:continuationSeparator/>
      </w:r>
    </w:p>
  </w:endnote>
  <w:endnote w:type="continuationNotice" w:id="1">
    <w:p w14:paraId="22C65C24" w14:textId="77777777" w:rsidR="00975A0A" w:rsidRDefault="00975A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80FCE" w14:textId="49E9D39B"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F04EB1">
      <w:rPr>
        <w:noProof/>
      </w:rPr>
      <w:t>9</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F04EB1">
      <w:rPr>
        <w:noProof/>
      </w:rPr>
      <w:t>9</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31A5A" w14:textId="77777777" w:rsidR="00975A0A" w:rsidRDefault="00975A0A">
      <w:r>
        <w:separator/>
      </w:r>
    </w:p>
  </w:footnote>
  <w:footnote w:type="continuationSeparator" w:id="0">
    <w:p w14:paraId="52D7133C" w14:textId="77777777" w:rsidR="00975A0A" w:rsidRDefault="00975A0A">
      <w:r>
        <w:continuationSeparator/>
      </w:r>
    </w:p>
  </w:footnote>
  <w:footnote w:type="continuationNotice" w:id="1">
    <w:p w14:paraId="3358C891" w14:textId="77777777" w:rsidR="00975A0A" w:rsidRDefault="00975A0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1AE23" w14:textId="570FAE95" w:rsidR="00036A44" w:rsidRDefault="00036A44" w:rsidP="00036A44">
    <w:pPr>
      <w:pStyle w:val="Zhlav"/>
      <w:jc w:val="center"/>
    </w:pPr>
    <w:r>
      <w:rPr>
        <w:noProof/>
        <w:lang w:eastAsia="cs-CZ"/>
      </w:rPr>
      <w:drawing>
        <wp:inline distT="0" distB="0" distL="0" distR="0" wp14:anchorId="0FA95D3A" wp14:editId="6F6A3E67">
          <wp:extent cx="2114550" cy="710369"/>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barv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80125" cy="73239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21261" w14:textId="22E90FC6" w:rsidR="00036A44" w:rsidRDefault="00036A44" w:rsidP="00036A44">
    <w:pPr>
      <w:pStyle w:val="Zhlav"/>
      <w:jc w:val="center"/>
      <w:rPr>
        <w:rFonts w:ascii="Arial" w:hAnsi="Arial" w:cs="Arial"/>
        <w:sz w:val="18"/>
        <w:szCs w:val="18"/>
      </w:rPr>
    </w:pPr>
    <w:r>
      <w:rPr>
        <w:noProof/>
        <w:lang w:eastAsia="cs-CZ"/>
      </w:rPr>
      <w:drawing>
        <wp:inline distT="0" distB="0" distL="0" distR="0" wp14:anchorId="620EF459" wp14:editId="72C0D6DE">
          <wp:extent cx="2114550" cy="71036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barv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80125" cy="732399"/>
                  </a:xfrm>
                  <a:prstGeom prst="rect">
                    <a:avLst/>
                  </a:prstGeom>
                </pic:spPr>
              </pic:pic>
            </a:graphicData>
          </a:graphic>
        </wp:inline>
      </w:drawing>
    </w:r>
  </w:p>
  <w:p w14:paraId="33595D77" w14:textId="34F987F8"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14:paraId="066365B7" w14:textId="77777777"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14:paraId="2E41DBE6" w14:textId="77777777" w:rsidR="00003393" w:rsidRPr="00327EA5" w:rsidRDefault="00003393" w:rsidP="00757C0D">
    <w:pPr>
      <w:pStyle w:val="Zhlav"/>
      <w:rPr>
        <w:rFonts w:ascii="Arial" w:hAnsi="Arial" w:cs="Arial"/>
        <w:sz w:val="18"/>
        <w:szCs w:val="18"/>
      </w:rPr>
    </w:pPr>
  </w:p>
  <w:p w14:paraId="2F9DC5CC" w14:textId="77777777"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1B803A74"/>
    <w:multiLevelType w:val="multilevel"/>
    <w:tmpl w:val="4E9E8EFC"/>
    <w:lvl w:ilvl="0">
      <w:start w:val="7"/>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7"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3"/>
  </w:num>
  <w:num w:numId="17">
    <w:abstractNumId w:val="38"/>
  </w:num>
  <w:num w:numId="18">
    <w:abstractNumId w:val="25"/>
  </w:num>
  <w:num w:numId="19">
    <w:abstractNumId w:val="31"/>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4"/>
  </w:num>
  <w:num w:numId="21">
    <w:abstractNumId w:val="14"/>
  </w:num>
  <w:num w:numId="22">
    <w:abstractNumId w:val="30"/>
  </w:num>
  <w:num w:numId="23">
    <w:abstractNumId w:val="18"/>
  </w:num>
  <w:num w:numId="24">
    <w:abstractNumId w:val="32"/>
  </w:num>
  <w:num w:numId="25">
    <w:abstractNumId w:val="26"/>
  </w:num>
  <w:num w:numId="26">
    <w:abstractNumId w:val="29"/>
  </w:num>
  <w:num w:numId="27">
    <w:abstractNumId w:val="9"/>
  </w:num>
  <w:num w:numId="28">
    <w:abstractNumId w:val="20"/>
  </w:num>
  <w:num w:numId="29">
    <w:abstractNumId w:val="17"/>
  </w:num>
  <w:num w:numId="30">
    <w:abstractNumId w:val="8"/>
  </w:num>
  <w:num w:numId="31">
    <w:abstractNumId w:val="27"/>
  </w:num>
  <w:num w:numId="32">
    <w:abstractNumId w:val="39"/>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21"/>
  </w:num>
  <w:num w:numId="36">
    <w:abstractNumId w:val="35"/>
  </w:num>
  <w:num w:numId="37">
    <w:abstractNumId w:val="16"/>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21"/>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393"/>
    <w:rsid w:val="00004907"/>
    <w:rsid w:val="00005B93"/>
    <w:rsid w:val="0001289C"/>
    <w:rsid w:val="00015E63"/>
    <w:rsid w:val="00016A8D"/>
    <w:rsid w:val="00036A44"/>
    <w:rsid w:val="00060801"/>
    <w:rsid w:val="0006285B"/>
    <w:rsid w:val="0006409C"/>
    <w:rsid w:val="00066E1D"/>
    <w:rsid w:val="00070108"/>
    <w:rsid w:val="00070EF7"/>
    <w:rsid w:val="00075B39"/>
    <w:rsid w:val="00077C08"/>
    <w:rsid w:val="00077FC8"/>
    <w:rsid w:val="00082B87"/>
    <w:rsid w:val="000857C0"/>
    <w:rsid w:val="00090D3A"/>
    <w:rsid w:val="000919E1"/>
    <w:rsid w:val="00095C56"/>
    <w:rsid w:val="00097881"/>
    <w:rsid w:val="000978EB"/>
    <w:rsid w:val="00097F0E"/>
    <w:rsid w:val="000A3501"/>
    <w:rsid w:val="000A4BD1"/>
    <w:rsid w:val="000A4D4F"/>
    <w:rsid w:val="000A4F7F"/>
    <w:rsid w:val="000A54C2"/>
    <w:rsid w:val="000A7490"/>
    <w:rsid w:val="000B04A2"/>
    <w:rsid w:val="000B06F5"/>
    <w:rsid w:val="000B0978"/>
    <w:rsid w:val="000B463C"/>
    <w:rsid w:val="000B6D0C"/>
    <w:rsid w:val="000B717E"/>
    <w:rsid w:val="000B7A5F"/>
    <w:rsid w:val="000C6DD0"/>
    <w:rsid w:val="000D1160"/>
    <w:rsid w:val="000D5DFF"/>
    <w:rsid w:val="000E678B"/>
    <w:rsid w:val="000E6EEC"/>
    <w:rsid w:val="000E7DEF"/>
    <w:rsid w:val="000F4AEC"/>
    <w:rsid w:val="000F5B5B"/>
    <w:rsid w:val="000F7BD1"/>
    <w:rsid w:val="0010298E"/>
    <w:rsid w:val="001054CD"/>
    <w:rsid w:val="00106561"/>
    <w:rsid w:val="00111246"/>
    <w:rsid w:val="00121F1A"/>
    <w:rsid w:val="00124C81"/>
    <w:rsid w:val="00132524"/>
    <w:rsid w:val="00135D72"/>
    <w:rsid w:val="00140948"/>
    <w:rsid w:val="00144C05"/>
    <w:rsid w:val="00145849"/>
    <w:rsid w:val="001474D0"/>
    <w:rsid w:val="0015122C"/>
    <w:rsid w:val="00156523"/>
    <w:rsid w:val="00165631"/>
    <w:rsid w:val="001669DA"/>
    <w:rsid w:val="00185CF6"/>
    <w:rsid w:val="001A35DE"/>
    <w:rsid w:val="001A5A22"/>
    <w:rsid w:val="001B339B"/>
    <w:rsid w:val="001B5F98"/>
    <w:rsid w:val="001C7CE9"/>
    <w:rsid w:val="001D7736"/>
    <w:rsid w:val="001E6F5A"/>
    <w:rsid w:val="001F09D0"/>
    <w:rsid w:val="001F4C5F"/>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91FE0"/>
    <w:rsid w:val="00294155"/>
    <w:rsid w:val="002A6CEC"/>
    <w:rsid w:val="002A7328"/>
    <w:rsid w:val="002B171A"/>
    <w:rsid w:val="002B2387"/>
    <w:rsid w:val="002C20FD"/>
    <w:rsid w:val="002C322C"/>
    <w:rsid w:val="002C48E7"/>
    <w:rsid w:val="002C6A98"/>
    <w:rsid w:val="002C7E8E"/>
    <w:rsid w:val="002C7EC9"/>
    <w:rsid w:val="002D0FB2"/>
    <w:rsid w:val="002D67B8"/>
    <w:rsid w:val="002D7AE0"/>
    <w:rsid w:val="002D7EE4"/>
    <w:rsid w:val="002E18FC"/>
    <w:rsid w:val="002F009C"/>
    <w:rsid w:val="002F1976"/>
    <w:rsid w:val="002F70B3"/>
    <w:rsid w:val="003071B2"/>
    <w:rsid w:val="0031156C"/>
    <w:rsid w:val="003149F6"/>
    <w:rsid w:val="00315AE6"/>
    <w:rsid w:val="00322361"/>
    <w:rsid w:val="00327EA5"/>
    <w:rsid w:val="0034345C"/>
    <w:rsid w:val="00343D1F"/>
    <w:rsid w:val="00354B3E"/>
    <w:rsid w:val="00355271"/>
    <w:rsid w:val="00355CE1"/>
    <w:rsid w:val="00356977"/>
    <w:rsid w:val="00363FE3"/>
    <w:rsid w:val="003645F3"/>
    <w:rsid w:val="00366296"/>
    <w:rsid w:val="00367106"/>
    <w:rsid w:val="00367AA0"/>
    <w:rsid w:val="00371A6A"/>
    <w:rsid w:val="00371E91"/>
    <w:rsid w:val="00373D6E"/>
    <w:rsid w:val="00377B8E"/>
    <w:rsid w:val="00380613"/>
    <w:rsid w:val="00383F30"/>
    <w:rsid w:val="00384542"/>
    <w:rsid w:val="0038739B"/>
    <w:rsid w:val="00387D0D"/>
    <w:rsid w:val="00392621"/>
    <w:rsid w:val="00393612"/>
    <w:rsid w:val="003A564F"/>
    <w:rsid w:val="003B2466"/>
    <w:rsid w:val="003B5092"/>
    <w:rsid w:val="003B514B"/>
    <w:rsid w:val="003B7B85"/>
    <w:rsid w:val="003C7900"/>
    <w:rsid w:val="003D10EA"/>
    <w:rsid w:val="003D664D"/>
    <w:rsid w:val="003D6A9A"/>
    <w:rsid w:val="003E016B"/>
    <w:rsid w:val="003E413F"/>
    <w:rsid w:val="003E480B"/>
    <w:rsid w:val="003E50CE"/>
    <w:rsid w:val="003E7487"/>
    <w:rsid w:val="003F0179"/>
    <w:rsid w:val="003F1FBD"/>
    <w:rsid w:val="003F2D01"/>
    <w:rsid w:val="003F3567"/>
    <w:rsid w:val="00400875"/>
    <w:rsid w:val="0040398A"/>
    <w:rsid w:val="00405707"/>
    <w:rsid w:val="00412D4A"/>
    <w:rsid w:val="00413F4F"/>
    <w:rsid w:val="004207BD"/>
    <w:rsid w:val="00427699"/>
    <w:rsid w:val="004335B8"/>
    <w:rsid w:val="00435FB1"/>
    <w:rsid w:val="00437C2F"/>
    <w:rsid w:val="004517EA"/>
    <w:rsid w:val="00456256"/>
    <w:rsid w:val="00460D5B"/>
    <w:rsid w:val="00463257"/>
    <w:rsid w:val="004763E9"/>
    <w:rsid w:val="00483688"/>
    <w:rsid w:val="004A1F7E"/>
    <w:rsid w:val="004A6D7C"/>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32D80"/>
    <w:rsid w:val="00542284"/>
    <w:rsid w:val="00546369"/>
    <w:rsid w:val="00546C8A"/>
    <w:rsid w:val="00551562"/>
    <w:rsid w:val="005525F0"/>
    <w:rsid w:val="005549A7"/>
    <w:rsid w:val="00560333"/>
    <w:rsid w:val="00562413"/>
    <w:rsid w:val="00564B06"/>
    <w:rsid w:val="00573151"/>
    <w:rsid w:val="00575C43"/>
    <w:rsid w:val="0057766B"/>
    <w:rsid w:val="00580164"/>
    <w:rsid w:val="00583332"/>
    <w:rsid w:val="0058750A"/>
    <w:rsid w:val="005A20E2"/>
    <w:rsid w:val="005A444E"/>
    <w:rsid w:val="005B0E26"/>
    <w:rsid w:val="005B1B3E"/>
    <w:rsid w:val="005B5570"/>
    <w:rsid w:val="005C113F"/>
    <w:rsid w:val="005C477F"/>
    <w:rsid w:val="005C6CDD"/>
    <w:rsid w:val="005C75AB"/>
    <w:rsid w:val="005C75C5"/>
    <w:rsid w:val="005D3DF3"/>
    <w:rsid w:val="005D44AC"/>
    <w:rsid w:val="005D7704"/>
    <w:rsid w:val="005E3625"/>
    <w:rsid w:val="005E599F"/>
    <w:rsid w:val="005F2D80"/>
    <w:rsid w:val="005F3845"/>
    <w:rsid w:val="005F401A"/>
    <w:rsid w:val="0060639C"/>
    <w:rsid w:val="00610DDC"/>
    <w:rsid w:val="0061361E"/>
    <w:rsid w:val="00621311"/>
    <w:rsid w:val="00622DE1"/>
    <w:rsid w:val="006243A9"/>
    <w:rsid w:val="00630210"/>
    <w:rsid w:val="006413F5"/>
    <w:rsid w:val="006418A4"/>
    <w:rsid w:val="006473B3"/>
    <w:rsid w:val="00651940"/>
    <w:rsid w:val="00653F40"/>
    <w:rsid w:val="006544EA"/>
    <w:rsid w:val="00660E44"/>
    <w:rsid w:val="00662459"/>
    <w:rsid w:val="00671467"/>
    <w:rsid w:val="00671CCE"/>
    <w:rsid w:val="006769C7"/>
    <w:rsid w:val="0067745A"/>
    <w:rsid w:val="00677904"/>
    <w:rsid w:val="00680A9D"/>
    <w:rsid w:val="0068471B"/>
    <w:rsid w:val="006906B8"/>
    <w:rsid w:val="006946BF"/>
    <w:rsid w:val="0069689E"/>
    <w:rsid w:val="006A05D2"/>
    <w:rsid w:val="006A2289"/>
    <w:rsid w:val="006A52EB"/>
    <w:rsid w:val="006A56F6"/>
    <w:rsid w:val="006B1F46"/>
    <w:rsid w:val="006B5D60"/>
    <w:rsid w:val="006B7088"/>
    <w:rsid w:val="006D02EB"/>
    <w:rsid w:val="006D0F6E"/>
    <w:rsid w:val="006D1F46"/>
    <w:rsid w:val="006D455F"/>
    <w:rsid w:val="006D567F"/>
    <w:rsid w:val="006D72BB"/>
    <w:rsid w:val="006F040D"/>
    <w:rsid w:val="006F1BE7"/>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22F3"/>
    <w:rsid w:val="00745F02"/>
    <w:rsid w:val="00757C0D"/>
    <w:rsid w:val="00762D5D"/>
    <w:rsid w:val="007660F8"/>
    <w:rsid w:val="00770C3F"/>
    <w:rsid w:val="00772D27"/>
    <w:rsid w:val="007731AB"/>
    <w:rsid w:val="007737B3"/>
    <w:rsid w:val="00773DF1"/>
    <w:rsid w:val="007741E1"/>
    <w:rsid w:val="007768FE"/>
    <w:rsid w:val="007800DD"/>
    <w:rsid w:val="00784257"/>
    <w:rsid w:val="0078505C"/>
    <w:rsid w:val="00795524"/>
    <w:rsid w:val="007A0D9F"/>
    <w:rsid w:val="007A673A"/>
    <w:rsid w:val="007A73B8"/>
    <w:rsid w:val="007C1572"/>
    <w:rsid w:val="007C1931"/>
    <w:rsid w:val="007C2A2F"/>
    <w:rsid w:val="007D0AF7"/>
    <w:rsid w:val="007D2790"/>
    <w:rsid w:val="007D52CC"/>
    <w:rsid w:val="007E0409"/>
    <w:rsid w:val="007E2094"/>
    <w:rsid w:val="007F0133"/>
    <w:rsid w:val="007F3882"/>
    <w:rsid w:val="007F4D8D"/>
    <w:rsid w:val="007F5CF8"/>
    <w:rsid w:val="00805ACE"/>
    <w:rsid w:val="00806EF9"/>
    <w:rsid w:val="00811624"/>
    <w:rsid w:val="0081335A"/>
    <w:rsid w:val="00830556"/>
    <w:rsid w:val="00831377"/>
    <w:rsid w:val="00831549"/>
    <w:rsid w:val="0083590F"/>
    <w:rsid w:val="00836495"/>
    <w:rsid w:val="00836A17"/>
    <w:rsid w:val="00840BD9"/>
    <w:rsid w:val="00841A91"/>
    <w:rsid w:val="00841B20"/>
    <w:rsid w:val="00842515"/>
    <w:rsid w:val="00844077"/>
    <w:rsid w:val="00855184"/>
    <w:rsid w:val="0086140C"/>
    <w:rsid w:val="00864AA1"/>
    <w:rsid w:val="00870C1D"/>
    <w:rsid w:val="0087352F"/>
    <w:rsid w:val="00885EAF"/>
    <w:rsid w:val="008911A7"/>
    <w:rsid w:val="00894ADD"/>
    <w:rsid w:val="008A23A6"/>
    <w:rsid w:val="008A6F63"/>
    <w:rsid w:val="008A6FDE"/>
    <w:rsid w:val="008B497A"/>
    <w:rsid w:val="008B543A"/>
    <w:rsid w:val="008C2348"/>
    <w:rsid w:val="008C3879"/>
    <w:rsid w:val="008E25BE"/>
    <w:rsid w:val="008F211F"/>
    <w:rsid w:val="008F38EA"/>
    <w:rsid w:val="008F7485"/>
    <w:rsid w:val="0090230A"/>
    <w:rsid w:val="0090617B"/>
    <w:rsid w:val="0091224F"/>
    <w:rsid w:val="00914D06"/>
    <w:rsid w:val="0091629E"/>
    <w:rsid w:val="00925B87"/>
    <w:rsid w:val="009267A4"/>
    <w:rsid w:val="00930E39"/>
    <w:rsid w:val="009354F1"/>
    <w:rsid w:val="00935B8A"/>
    <w:rsid w:val="00944932"/>
    <w:rsid w:val="00951C80"/>
    <w:rsid w:val="00951DF6"/>
    <w:rsid w:val="0095760F"/>
    <w:rsid w:val="00960F66"/>
    <w:rsid w:val="0096249D"/>
    <w:rsid w:val="00964C58"/>
    <w:rsid w:val="0096586A"/>
    <w:rsid w:val="0096649F"/>
    <w:rsid w:val="00966ACD"/>
    <w:rsid w:val="009748A7"/>
    <w:rsid w:val="00975A0A"/>
    <w:rsid w:val="0098075F"/>
    <w:rsid w:val="009851C0"/>
    <w:rsid w:val="009869A6"/>
    <w:rsid w:val="00986A6F"/>
    <w:rsid w:val="009907FC"/>
    <w:rsid w:val="009938BB"/>
    <w:rsid w:val="00994ADE"/>
    <w:rsid w:val="00996CF5"/>
    <w:rsid w:val="009A1B03"/>
    <w:rsid w:val="009A1B72"/>
    <w:rsid w:val="009A2BA6"/>
    <w:rsid w:val="009A7270"/>
    <w:rsid w:val="009B17E5"/>
    <w:rsid w:val="009B2792"/>
    <w:rsid w:val="009B5C05"/>
    <w:rsid w:val="009B7EB6"/>
    <w:rsid w:val="009C015A"/>
    <w:rsid w:val="009C3E14"/>
    <w:rsid w:val="009C77F2"/>
    <w:rsid w:val="009D203C"/>
    <w:rsid w:val="009D3D04"/>
    <w:rsid w:val="009D6879"/>
    <w:rsid w:val="009E26C3"/>
    <w:rsid w:val="009E36C2"/>
    <w:rsid w:val="009F359F"/>
    <w:rsid w:val="009F7509"/>
    <w:rsid w:val="009F7D0C"/>
    <w:rsid w:val="00A017B1"/>
    <w:rsid w:val="00A041DE"/>
    <w:rsid w:val="00A0479A"/>
    <w:rsid w:val="00A06DA0"/>
    <w:rsid w:val="00A07442"/>
    <w:rsid w:val="00A11916"/>
    <w:rsid w:val="00A15EA2"/>
    <w:rsid w:val="00A2209C"/>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B7EBE"/>
    <w:rsid w:val="00AC000C"/>
    <w:rsid w:val="00AC3571"/>
    <w:rsid w:val="00AC4C65"/>
    <w:rsid w:val="00AD437B"/>
    <w:rsid w:val="00AD43C7"/>
    <w:rsid w:val="00AD7A6F"/>
    <w:rsid w:val="00AE20F7"/>
    <w:rsid w:val="00AE5E6F"/>
    <w:rsid w:val="00AF303B"/>
    <w:rsid w:val="00AF6DD5"/>
    <w:rsid w:val="00B0038C"/>
    <w:rsid w:val="00B042C6"/>
    <w:rsid w:val="00B1018A"/>
    <w:rsid w:val="00B116FF"/>
    <w:rsid w:val="00B16843"/>
    <w:rsid w:val="00B169F5"/>
    <w:rsid w:val="00B176B7"/>
    <w:rsid w:val="00B1781E"/>
    <w:rsid w:val="00B22F93"/>
    <w:rsid w:val="00B30E33"/>
    <w:rsid w:val="00B328D9"/>
    <w:rsid w:val="00B37259"/>
    <w:rsid w:val="00B3767F"/>
    <w:rsid w:val="00B4187D"/>
    <w:rsid w:val="00B44C6D"/>
    <w:rsid w:val="00B51BE6"/>
    <w:rsid w:val="00B527CB"/>
    <w:rsid w:val="00B57DB3"/>
    <w:rsid w:val="00B60ACF"/>
    <w:rsid w:val="00B6292B"/>
    <w:rsid w:val="00B63546"/>
    <w:rsid w:val="00B64241"/>
    <w:rsid w:val="00B65206"/>
    <w:rsid w:val="00B67CA9"/>
    <w:rsid w:val="00B74DF8"/>
    <w:rsid w:val="00B97F1C"/>
    <w:rsid w:val="00BB2898"/>
    <w:rsid w:val="00BB6E87"/>
    <w:rsid w:val="00BC072C"/>
    <w:rsid w:val="00BC2560"/>
    <w:rsid w:val="00BC5821"/>
    <w:rsid w:val="00BC76B9"/>
    <w:rsid w:val="00BD43EF"/>
    <w:rsid w:val="00BF08B6"/>
    <w:rsid w:val="00BF2310"/>
    <w:rsid w:val="00BF3044"/>
    <w:rsid w:val="00BF3D08"/>
    <w:rsid w:val="00BF7A46"/>
    <w:rsid w:val="00C03F32"/>
    <w:rsid w:val="00C10153"/>
    <w:rsid w:val="00C16647"/>
    <w:rsid w:val="00C2490B"/>
    <w:rsid w:val="00C26351"/>
    <w:rsid w:val="00C26C52"/>
    <w:rsid w:val="00C27E0E"/>
    <w:rsid w:val="00C311C7"/>
    <w:rsid w:val="00C35595"/>
    <w:rsid w:val="00C50E94"/>
    <w:rsid w:val="00C52E96"/>
    <w:rsid w:val="00C5754F"/>
    <w:rsid w:val="00C6600E"/>
    <w:rsid w:val="00C746AF"/>
    <w:rsid w:val="00C750F0"/>
    <w:rsid w:val="00C77898"/>
    <w:rsid w:val="00C86220"/>
    <w:rsid w:val="00CA345E"/>
    <w:rsid w:val="00CB432C"/>
    <w:rsid w:val="00CB6010"/>
    <w:rsid w:val="00CB7B9C"/>
    <w:rsid w:val="00CC1BAB"/>
    <w:rsid w:val="00CC409E"/>
    <w:rsid w:val="00CD1128"/>
    <w:rsid w:val="00CE414D"/>
    <w:rsid w:val="00CE4652"/>
    <w:rsid w:val="00CF176C"/>
    <w:rsid w:val="00CF380D"/>
    <w:rsid w:val="00CF470E"/>
    <w:rsid w:val="00CF6ADB"/>
    <w:rsid w:val="00CF6F37"/>
    <w:rsid w:val="00CF7E94"/>
    <w:rsid w:val="00D107EF"/>
    <w:rsid w:val="00D13123"/>
    <w:rsid w:val="00D13471"/>
    <w:rsid w:val="00D15B14"/>
    <w:rsid w:val="00D2083D"/>
    <w:rsid w:val="00D233B9"/>
    <w:rsid w:val="00D27458"/>
    <w:rsid w:val="00D33DB2"/>
    <w:rsid w:val="00D367E1"/>
    <w:rsid w:val="00D37180"/>
    <w:rsid w:val="00D40D07"/>
    <w:rsid w:val="00D4741E"/>
    <w:rsid w:val="00D542E7"/>
    <w:rsid w:val="00D563A7"/>
    <w:rsid w:val="00D64FCF"/>
    <w:rsid w:val="00D72EB6"/>
    <w:rsid w:val="00D734E8"/>
    <w:rsid w:val="00D87A1A"/>
    <w:rsid w:val="00D87C52"/>
    <w:rsid w:val="00D91240"/>
    <w:rsid w:val="00D91738"/>
    <w:rsid w:val="00D9368A"/>
    <w:rsid w:val="00DA05F2"/>
    <w:rsid w:val="00DA59A3"/>
    <w:rsid w:val="00DB76F6"/>
    <w:rsid w:val="00DC2CA5"/>
    <w:rsid w:val="00DC3915"/>
    <w:rsid w:val="00DC405A"/>
    <w:rsid w:val="00DC439D"/>
    <w:rsid w:val="00DC5897"/>
    <w:rsid w:val="00DD6AB6"/>
    <w:rsid w:val="00DE13CD"/>
    <w:rsid w:val="00DE2915"/>
    <w:rsid w:val="00DE5CE8"/>
    <w:rsid w:val="00DE6B4C"/>
    <w:rsid w:val="00DF0D4A"/>
    <w:rsid w:val="00DF366D"/>
    <w:rsid w:val="00DF4D87"/>
    <w:rsid w:val="00DF4E56"/>
    <w:rsid w:val="00DF6893"/>
    <w:rsid w:val="00DF70B5"/>
    <w:rsid w:val="00E00041"/>
    <w:rsid w:val="00E00A31"/>
    <w:rsid w:val="00E101FC"/>
    <w:rsid w:val="00E121E5"/>
    <w:rsid w:val="00E15AF4"/>
    <w:rsid w:val="00E168B6"/>
    <w:rsid w:val="00E213FC"/>
    <w:rsid w:val="00E270AD"/>
    <w:rsid w:val="00E320B8"/>
    <w:rsid w:val="00E33B3F"/>
    <w:rsid w:val="00E41B08"/>
    <w:rsid w:val="00E43440"/>
    <w:rsid w:val="00E4465F"/>
    <w:rsid w:val="00E45380"/>
    <w:rsid w:val="00E51867"/>
    <w:rsid w:val="00E52EF5"/>
    <w:rsid w:val="00E53A4C"/>
    <w:rsid w:val="00E54D9F"/>
    <w:rsid w:val="00E56412"/>
    <w:rsid w:val="00E60E4E"/>
    <w:rsid w:val="00E65FBD"/>
    <w:rsid w:val="00E67CBB"/>
    <w:rsid w:val="00E71190"/>
    <w:rsid w:val="00E77CBE"/>
    <w:rsid w:val="00E804E8"/>
    <w:rsid w:val="00E81457"/>
    <w:rsid w:val="00E852E4"/>
    <w:rsid w:val="00E87D21"/>
    <w:rsid w:val="00E93B65"/>
    <w:rsid w:val="00E96370"/>
    <w:rsid w:val="00E97D3A"/>
    <w:rsid w:val="00EA1E1F"/>
    <w:rsid w:val="00EA767A"/>
    <w:rsid w:val="00EB4535"/>
    <w:rsid w:val="00EB55E9"/>
    <w:rsid w:val="00EB7C58"/>
    <w:rsid w:val="00EC52A7"/>
    <w:rsid w:val="00ED76C7"/>
    <w:rsid w:val="00EF32E3"/>
    <w:rsid w:val="00EF4EDF"/>
    <w:rsid w:val="00F00407"/>
    <w:rsid w:val="00F0133B"/>
    <w:rsid w:val="00F04EB1"/>
    <w:rsid w:val="00F13154"/>
    <w:rsid w:val="00F141B3"/>
    <w:rsid w:val="00F2059F"/>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6BDB"/>
    <w:rsid w:val="00F85BE8"/>
    <w:rsid w:val="00F8657A"/>
    <w:rsid w:val="00F94973"/>
    <w:rsid w:val="00FA52C7"/>
    <w:rsid w:val="00FA6DB9"/>
    <w:rsid w:val="00FB14A8"/>
    <w:rsid w:val="00FB6F68"/>
    <w:rsid w:val="00FC1583"/>
    <w:rsid w:val="00FC46E8"/>
    <w:rsid w:val="00FD046F"/>
    <w:rsid w:val="00FD0B71"/>
    <w:rsid w:val="00FD44D4"/>
    <w:rsid w:val="00FD774A"/>
    <w:rsid w:val="00FE167B"/>
    <w:rsid w:val="00FE39A0"/>
    <w:rsid w:val="00FE4460"/>
    <w:rsid w:val="00FF5765"/>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1"/>
    <o:shapelayout v:ext="edit">
      <o:idmap v:ext="edit" data="1"/>
    </o:shapelayout>
  </w:shapeDefaults>
  <w:decimalSymbol w:val=","/>
  <w:listSeparator w:val=";"/>
  <w14:docId w14:val="0B967C2A"/>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 w:type="paragraph" w:customStyle="1" w:styleId="CM1">
    <w:name w:val="CM1"/>
    <w:basedOn w:val="Normln"/>
    <w:next w:val="Normln"/>
    <w:uiPriority w:val="99"/>
    <w:rsid w:val="003071B2"/>
    <w:pPr>
      <w:suppressAutoHyphens w:val="0"/>
      <w:autoSpaceDE w:val="0"/>
      <w:autoSpaceDN w:val="0"/>
      <w:adjustRightInd w:val="0"/>
    </w:pPr>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452092899">
      <w:bodyDiv w:val="1"/>
      <w:marLeft w:val="0"/>
      <w:marRight w:val="0"/>
      <w:marTop w:val="0"/>
      <w:marBottom w:val="0"/>
      <w:divBdr>
        <w:top w:val="none" w:sz="0" w:space="0" w:color="auto"/>
        <w:left w:val="none" w:sz="0" w:space="0" w:color="auto"/>
        <w:bottom w:val="none" w:sz="0" w:space="0" w:color="auto"/>
        <w:right w:val="none" w:sz="0" w:space="0" w:color="auto"/>
      </w:divBdr>
    </w:div>
    <w:div w:id="535196590">
      <w:bodyDiv w:val="1"/>
      <w:marLeft w:val="0"/>
      <w:marRight w:val="0"/>
      <w:marTop w:val="0"/>
      <w:marBottom w:val="0"/>
      <w:divBdr>
        <w:top w:val="none" w:sz="0" w:space="0" w:color="auto"/>
        <w:left w:val="none" w:sz="0" w:space="0" w:color="auto"/>
        <w:bottom w:val="none" w:sz="0" w:space="0" w:color="auto"/>
        <w:right w:val="none" w:sz="0" w:space="0" w:color="auto"/>
      </w:divBdr>
    </w:div>
    <w:div w:id="909271190">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398629570">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7961028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75923988">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99244-3F61-4F94-A4E4-570DC15D2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Pages>
  <Words>3401</Words>
  <Characters>20069</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Weidemannová Radka Ing.</cp:lastModifiedBy>
  <cp:revision>30</cp:revision>
  <cp:lastPrinted>2021-01-13T11:27:00Z</cp:lastPrinted>
  <dcterms:created xsi:type="dcterms:W3CDTF">2024-08-20T09:09:00Z</dcterms:created>
  <dcterms:modified xsi:type="dcterms:W3CDTF">2025-10-24T07:47:00Z</dcterms:modified>
</cp:coreProperties>
</file>